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CC55D" w14:textId="77777777" w:rsidR="000D7E3F" w:rsidRPr="00817AE4" w:rsidRDefault="00336111" w:rsidP="003E7C28">
      <w:pPr>
        <w:spacing w:after="0" w:line="240" w:lineRule="auto"/>
        <w:jc w:val="center"/>
        <w:rPr>
          <w:rFonts w:eastAsia="Times New Roman" w:cstheme="minorHAnsi"/>
          <w:b/>
          <w:bCs/>
          <w:sz w:val="26"/>
          <w:szCs w:val="26"/>
          <w:lang w:eastAsia="pl-PL"/>
        </w:rPr>
      </w:pPr>
      <w:bookmarkStart w:id="0" w:name="_Hlk27480922"/>
      <w:r w:rsidRPr="00817AE4">
        <w:rPr>
          <w:rFonts w:eastAsia="Times New Roman" w:cstheme="minorHAnsi"/>
          <w:b/>
          <w:bCs/>
          <w:sz w:val="26"/>
          <w:szCs w:val="26"/>
          <w:lang w:eastAsia="pl-PL"/>
        </w:rPr>
        <w:t>OFERTA</w:t>
      </w:r>
    </w:p>
    <w:p w14:paraId="77CC82B5" w14:textId="77777777" w:rsidR="00336111" w:rsidRPr="003E7C28" w:rsidRDefault="00336111" w:rsidP="00745C94">
      <w:pPr>
        <w:spacing w:after="0" w:line="240" w:lineRule="auto"/>
        <w:rPr>
          <w:rFonts w:eastAsia="Times New Roman" w:cstheme="minorHAnsi"/>
          <w:sz w:val="26"/>
          <w:szCs w:val="26"/>
          <w:lang w:eastAsia="pl-PL"/>
        </w:rPr>
      </w:pPr>
    </w:p>
    <w:p w14:paraId="7BBF58C1" w14:textId="77777777" w:rsidR="00336111" w:rsidRPr="003E7C28" w:rsidRDefault="00336111" w:rsidP="00745C94">
      <w:pPr>
        <w:spacing w:after="0" w:line="240" w:lineRule="auto"/>
        <w:rPr>
          <w:rFonts w:eastAsia="Times New Roman" w:cstheme="minorHAnsi"/>
          <w:sz w:val="26"/>
          <w:szCs w:val="26"/>
          <w:lang w:eastAsia="pl-PL"/>
        </w:rPr>
      </w:pPr>
    </w:p>
    <w:p w14:paraId="76BCDFD1" w14:textId="77777777" w:rsidR="00336111" w:rsidRPr="003E7C28" w:rsidRDefault="00336111" w:rsidP="00745C94">
      <w:pPr>
        <w:spacing w:after="0" w:line="240" w:lineRule="auto"/>
        <w:rPr>
          <w:rFonts w:eastAsia="Times New Roman" w:cstheme="minorHAnsi"/>
          <w:sz w:val="26"/>
          <w:szCs w:val="26"/>
          <w:lang w:eastAsia="pl-PL"/>
        </w:rPr>
      </w:pPr>
      <w:r w:rsidRPr="003E7C28">
        <w:rPr>
          <w:rFonts w:eastAsia="Times New Roman" w:cstheme="minorHAnsi"/>
          <w:sz w:val="26"/>
          <w:szCs w:val="26"/>
          <w:lang w:eastAsia="pl-PL"/>
        </w:rPr>
        <w:t>………………..……………………………</w:t>
      </w:r>
      <w:r w:rsidR="00817AE4">
        <w:rPr>
          <w:rFonts w:eastAsia="Times New Roman" w:cstheme="minorHAnsi"/>
          <w:sz w:val="26"/>
          <w:szCs w:val="26"/>
          <w:lang w:eastAsia="pl-PL"/>
        </w:rPr>
        <w:t>………...</w:t>
      </w:r>
      <w:r w:rsidRPr="003E7C28">
        <w:rPr>
          <w:rFonts w:eastAsia="Times New Roman" w:cstheme="minorHAnsi"/>
          <w:sz w:val="26"/>
          <w:szCs w:val="26"/>
          <w:lang w:eastAsia="pl-PL"/>
        </w:rPr>
        <w:t>……</w:t>
      </w:r>
    </w:p>
    <w:p w14:paraId="46E350EF" w14:textId="7F47A300" w:rsidR="00336111" w:rsidRDefault="00336111" w:rsidP="00745C94">
      <w:pPr>
        <w:spacing w:after="0" w:line="240" w:lineRule="auto"/>
        <w:rPr>
          <w:rFonts w:eastAsia="Times New Roman" w:cstheme="minorHAnsi"/>
          <w:sz w:val="26"/>
          <w:szCs w:val="26"/>
          <w:lang w:eastAsia="pl-PL"/>
        </w:rPr>
      </w:pPr>
      <w:r w:rsidRPr="003E7C28">
        <w:rPr>
          <w:rFonts w:eastAsia="Times New Roman" w:cstheme="minorHAnsi"/>
          <w:sz w:val="26"/>
          <w:szCs w:val="26"/>
          <w:lang w:eastAsia="pl-PL"/>
        </w:rPr>
        <w:t>Nazwa ośrodka/gabinetu medycyny  pracy</w:t>
      </w:r>
    </w:p>
    <w:p w14:paraId="7A45273D" w14:textId="4A14E7AA" w:rsidR="00322F3B" w:rsidRDefault="00322F3B" w:rsidP="00745C94">
      <w:pPr>
        <w:spacing w:after="0" w:line="240" w:lineRule="auto"/>
        <w:rPr>
          <w:rFonts w:eastAsia="Times New Roman" w:cstheme="minorHAnsi"/>
          <w:sz w:val="26"/>
          <w:szCs w:val="26"/>
          <w:lang w:eastAsia="pl-PL"/>
        </w:rPr>
      </w:pPr>
      <w:r>
        <w:rPr>
          <w:rFonts w:eastAsia="Times New Roman" w:cstheme="minorHAnsi"/>
          <w:sz w:val="26"/>
          <w:szCs w:val="26"/>
          <w:lang w:eastAsia="pl-PL"/>
        </w:rPr>
        <w:t>Adres, telefon, email</w:t>
      </w:r>
    </w:p>
    <w:p w14:paraId="1F084199" w14:textId="77777777" w:rsidR="00322F3B" w:rsidRPr="003E7C28" w:rsidRDefault="00322F3B" w:rsidP="00745C94">
      <w:pPr>
        <w:spacing w:after="0" w:line="240" w:lineRule="auto"/>
        <w:rPr>
          <w:rFonts w:eastAsia="Times New Roman" w:cstheme="minorHAnsi"/>
          <w:sz w:val="26"/>
          <w:szCs w:val="26"/>
          <w:lang w:eastAsia="pl-PL"/>
        </w:rPr>
      </w:pPr>
    </w:p>
    <w:tbl>
      <w:tblPr>
        <w:tblStyle w:val="Tabela-Siatka"/>
        <w:tblpPr w:leftFromText="141" w:rightFromText="141" w:vertAnchor="text" w:horzAnchor="margin" w:tblpY="190"/>
        <w:tblW w:w="9346" w:type="dxa"/>
        <w:tblLook w:val="04A0" w:firstRow="1" w:lastRow="0" w:firstColumn="1" w:lastColumn="0" w:noHBand="0" w:noVBand="1"/>
      </w:tblPr>
      <w:tblGrid>
        <w:gridCol w:w="6036"/>
        <w:gridCol w:w="1791"/>
        <w:gridCol w:w="1519"/>
      </w:tblGrid>
      <w:tr w:rsidR="00322F3B" w:rsidRPr="00A070F9" w14:paraId="2B192615" w14:textId="1D815A98" w:rsidTr="00322F3B">
        <w:tc>
          <w:tcPr>
            <w:tcW w:w="6036" w:type="dxa"/>
            <w:shd w:val="clear" w:color="auto" w:fill="F2F2F2" w:themeFill="background1" w:themeFillShade="F2"/>
            <w:vAlign w:val="center"/>
          </w:tcPr>
          <w:p w14:paraId="58A7EF55" w14:textId="77777777" w:rsidR="00322F3B" w:rsidRPr="00A070F9" w:rsidRDefault="00322F3B" w:rsidP="00322F3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>Rodzaj badania</w:t>
            </w:r>
          </w:p>
        </w:tc>
        <w:tc>
          <w:tcPr>
            <w:tcW w:w="1791" w:type="dxa"/>
            <w:shd w:val="clear" w:color="auto" w:fill="F2F2F2" w:themeFill="background1" w:themeFillShade="F2"/>
            <w:vAlign w:val="center"/>
          </w:tcPr>
          <w:p w14:paraId="3D957E40" w14:textId="77777777" w:rsidR="00322F3B" w:rsidRPr="00A070F9" w:rsidRDefault="00322F3B" w:rsidP="00322F3B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Koszt badania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wraz z</w:t>
            </w: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wydaniem orzeczenia</w:t>
            </w:r>
          </w:p>
        </w:tc>
        <w:tc>
          <w:tcPr>
            <w:tcW w:w="1519" w:type="dxa"/>
            <w:shd w:val="clear" w:color="auto" w:fill="F2F2F2" w:themeFill="background1" w:themeFillShade="F2"/>
          </w:tcPr>
          <w:p w14:paraId="067D3F35" w14:textId="67AEA297" w:rsidR="00322F3B" w:rsidRPr="00A070F9" w:rsidRDefault="00322F3B" w:rsidP="00322F3B">
            <w:pPr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Okres ważności orzeczenia</w:t>
            </w:r>
          </w:p>
        </w:tc>
      </w:tr>
      <w:tr w:rsidR="00322F3B" w:rsidRPr="00A070F9" w14:paraId="6FFF292B" w14:textId="0DEE7A65" w:rsidTr="00322F3B">
        <w:tc>
          <w:tcPr>
            <w:tcW w:w="6036" w:type="dxa"/>
          </w:tcPr>
          <w:p w14:paraId="7ED6BC61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>Badanie okresowe</w:t>
            </w:r>
          </w:p>
        </w:tc>
        <w:tc>
          <w:tcPr>
            <w:tcW w:w="1791" w:type="dxa"/>
          </w:tcPr>
          <w:p w14:paraId="0F05E3C1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10DA39A1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34371694" w14:textId="1EE18D2A" w:rsidTr="00322F3B">
        <w:tc>
          <w:tcPr>
            <w:tcW w:w="6036" w:type="dxa"/>
          </w:tcPr>
          <w:p w14:paraId="2ADB5075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>Badanie okresowe do pracy przy monitorze powyżej 4h dziennie</w:t>
            </w:r>
          </w:p>
        </w:tc>
        <w:tc>
          <w:tcPr>
            <w:tcW w:w="1791" w:type="dxa"/>
          </w:tcPr>
          <w:p w14:paraId="3AAA5978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4DF13629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37E5C209" w14:textId="39B79BAF" w:rsidTr="00322F3B">
        <w:tc>
          <w:tcPr>
            <w:tcW w:w="6036" w:type="dxa"/>
          </w:tcPr>
          <w:p w14:paraId="4069F845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>Orzeczenie do celów sanitarno-epidemiologicznych</w:t>
            </w:r>
          </w:p>
        </w:tc>
        <w:tc>
          <w:tcPr>
            <w:tcW w:w="1791" w:type="dxa"/>
          </w:tcPr>
          <w:p w14:paraId="3C663400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53DC6BC7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2EE07428" w14:textId="4A1F9E03" w:rsidTr="00322F3B">
        <w:tc>
          <w:tcPr>
            <w:tcW w:w="6036" w:type="dxa"/>
          </w:tcPr>
          <w:p w14:paraId="0451AB8A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>Badanie wstępn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1791" w:type="dxa"/>
          </w:tcPr>
          <w:p w14:paraId="4C2E7F8F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39FDC86F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2CBE4B0B" w14:textId="57FF2104" w:rsidTr="00322F3B">
        <w:tc>
          <w:tcPr>
            <w:tcW w:w="6036" w:type="dxa"/>
          </w:tcPr>
          <w:p w14:paraId="73D4E8E3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Badanie wstępne </w:t>
            </w:r>
            <w:r w:rsidRPr="000F6186">
              <w:rPr>
                <w:rFonts w:eastAsia="Times New Roman" w:cstheme="minorHAnsi"/>
                <w:lang w:eastAsia="pl-PL"/>
              </w:rPr>
              <w:t>do pracy przy monitorze powyżej 4h dziennie</w:t>
            </w:r>
          </w:p>
        </w:tc>
        <w:tc>
          <w:tcPr>
            <w:tcW w:w="1791" w:type="dxa"/>
          </w:tcPr>
          <w:p w14:paraId="49F73BCF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71A2765C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292E09B0" w14:textId="00A39472" w:rsidTr="00322F3B">
        <w:tc>
          <w:tcPr>
            <w:tcW w:w="6036" w:type="dxa"/>
          </w:tcPr>
          <w:p w14:paraId="1B51AC7B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>Badanie kontrolne</w:t>
            </w:r>
          </w:p>
        </w:tc>
        <w:tc>
          <w:tcPr>
            <w:tcW w:w="1791" w:type="dxa"/>
          </w:tcPr>
          <w:p w14:paraId="2752A91A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1E8297FB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4FAB1801" w14:textId="130D455D" w:rsidTr="00322F3B">
        <w:tc>
          <w:tcPr>
            <w:tcW w:w="7827" w:type="dxa"/>
            <w:gridSpan w:val="2"/>
          </w:tcPr>
          <w:p w14:paraId="6636641A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>Inne badania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,</w:t>
            </w: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 tym dodatkowe niezbędne do orzeczenia zdolności/ braku zdolności do pracy na wskazanym stanowisku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519" w:type="dxa"/>
          </w:tcPr>
          <w:p w14:paraId="7F2AC335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2C8860CD" w14:textId="268FB637" w:rsidTr="00322F3B">
        <w:tc>
          <w:tcPr>
            <w:tcW w:w="6036" w:type="dxa"/>
          </w:tcPr>
          <w:p w14:paraId="71C4C10B" w14:textId="77777777" w:rsidR="00322F3B" w:rsidRPr="00A070F9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Morfologia  z rozmazem</w:t>
            </w:r>
          </w:p>
        </w:tc>
        <w:tc>
          <w:tcPr>
            <w:tcW w:w="1791" w:type="dxa"/>
          </w:tcPr>
          <w:p w14:paraId="242EA54E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724E11B4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6E3B841A" w14:textId="380A094C" w:rsidTr="00322F3B">
        <w:tc>
          <w:tcPr>
            <w:tcW w:w="6036" w:type="dxa"/>
          </w:tcPr>
          <w:p w14:paraId="06F66C8C" w14:textId="77777777" w:rsidR="00322F3B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Transaminanzy </w:t>
            </w:r>
          </w:p>
        </w:tc>
        <w:tc>
          <w:tcPr>
            <w:tcW w:w="1791" w:type="dxa"/>
          </w:tcPr>
          <w:p w14:paraId="36AEE2B1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74137974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07174938" w14:textId="2A2756F8" w:rsidTr="00322F3B">
        <w:tc>
          <w:tcPr>
            <w:tcW w:w="6036" w:type="dxa"/>
          </w:tcPr>
          <w:p w14:paraId="7C47D78C" w14:textId="77777777" w:rsidR="00322F3B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Bilirubina</w:t>
            </w:r>
          </w:p>
        </w:tc>
        <w:tc>
          <w:tcPr>
            <w:tcW w:w="1791" w:type="dxa"/>
          </w:tcPr>
          <w:p w14:paraId="6B250AAC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42403D70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518E9BC4" w14:textId="3581C742" w:rsidTr="00322F3B">
        <w:tc>
          <w:tcPr>
            <w:tcW w:w="6036" w:type="dxa"/>
          </w:tcPr>
          <w:p w14:paraId="2360B001" w14:textId="77777777" w:rsidR="00322F3B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Glukoza</w:t>
            </w:r>
          </w:p>
        </w:tc>
        <w:tc>
          <w:tcPr>
            <w:tcW w:w="1791" w:type="dxa"/>
          </w:tcPr>
          <w:p w14:paraId="4F4CD4DA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4EC5F316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5FF64377" w14:textId="1B0B711B" w:rsidTr="00322F3B">
        <w:tc>
          <w:tcPr>
            <w:tcW w:w="6036" w:type="dxa"/>
          </w:tcPr>
          <w:p w14:paraId="66FA8F9C" w14:textId="77777777" w:rsidR="00322F3B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Cholesterol</w:t>
            </w:r>
          </w:p>
        </w:tc>
        <w:tc>
          <w:tcPr>
            <w:tcW w:w="1791" w:type="dxa"/>
          </w:tcPr>
          <w:p w14:paraId="3564329B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20FED1AE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020660BE" w14:textId="6ABED4E1" w:rsidTr="00322F3B">
        <w:tc>
          <w:tcPr>
            <w:tcW w:w="6036" w:type="dxa"/>
          </w:tcPr>
          <w:p w14:paraId="0587204C" w14:textId="77777777" w:rsidR="00322F3B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EKG</w:t>
            </w:r>
          </w:p>
        </w:tc>
        <w:tc>
          <w:tcPr>
            <w:tcW w:w="1791" w:type="dxa"/>
          </w:tcPr>
          <w:p w14:paraId="2BEEC4F3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35F99F52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51DD5BED" w14:textId="4461CFA0" w:rsidTr="00322F3B">
        <w:tc>
          <w:tcPr>
            <w:tcW w:w="6036" w:type="dxa"/>
          </w:tcPr>
          <w:p w14:paraId="49BA10EB" w14:textId="77777777" w:rsidR="00322F3B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RTG klatki piersiowej</w:t>
            </w:r>
          </w:p>
        </w:tc>
        <w:tc>
          <w:tcPr>
            <w:tcW w:w="1791" w:type="dxa"/>
          </w:tcPr>
          <w:p w14:paraId="0227F48C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776707DC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664F9987" w14:textId="46A581DA" w:rsidTr="00322F3B">
        <w:tc>
          <w:tcPr>
            <w:tcW w:w="6036" w:type="dxa"/>
          </w:tcPr>
          <w:p w14:paraId="341C6E5D" w14:textId="77777777" w:rsidR="00322F3B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Badanie okulistyczne</w:t>
            </w:r>
          </w:p>
        </w:tc>
        <w:tc>
          <w:tcPr>
            <w:tcW w:w="1791" w:type="dxa"/>
          </w:tcPr>
          <w:p w14:paraId="41C2B968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567356A5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49464CB2" w14:textId="21CFD89A" w:rsidTr="00322F3B">
        <w:tc>
          <w:tcPr>
            <w:tcW w:w="6036" w:type="dxa"/>
          </w:tcPr>
          <w:p w14:paraId="16C1CC94" w14:textId="77777777" w:rsidR="00322F3B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Badanie laryngologiczne</w:t>
            </w:r>
          </w:p>
        </w:tc>
        <w:tc>
          <w:tcPr>
            <w:tcW w:w="1791" w:type="dxa"/>
          </w:tcPr>
          <w:p w14:paraId="23D1F8E6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3DB54B8F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71F734E9" w14:textId="6F208EF4" w:rsidTr="00322F3B">
        <w:tc>
          <w:tcPr>
            <w:tcW w:w="6036" w:type="dxa"/>
          </w:tcPr>
          <w:p w14:paraId="28F92AE6" w14:textId="77777777" w:rsidR="00322F3B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Badanie neurologiczne</w:t>
            </w:r>
          </w:p>
        </w:tc>
        <w:tc>
          <w:tcPr>
            <w:tcW w:w="1791" w:type="dxa"/>
          </w:tcPr>
          <w:p w14:paraId="79EF720C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4F1916F5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110C31B7" w14:textId="109299A3" w:rsidTr="00322F3B">
        <w:tc>
          <w:tcPr>
            <w:tcW w:w="6036" w:type="dxa"/>
          </w:tcPr>
          <w:p w14:paraId="33B5C6E8" w14:textId="77777777" w:rsidR="00322F3B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Badanie psychologiczne/psychotechniczne - kierowca</w:t>
            </w:r>
          </w:p>
        </w:tc>
        <w:tc>
          <w:tcPr>
            <w:tcW w:w="1791" w:type="dxa"/>
          </w:tcPr>
          <w:p w14:paraId="5F9C7A49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631CB384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624E9FF2" w14:textId="5F1FBCB9" w:rsidTr="00322F3B">
        <w:tc>
          <w:tcPr>
            <w:tcW w:w="7827" w:type="dxa"/>
            <w:gridSpan w:val="2"/>
          </w:tcPr>
          <w:p w14:paraId="1BDC023D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Badania w ramach profilaktyki poekspozycyjnej</w:t>
            </w:r>
          </w:p>
        </w:tc>
        <w:tc>
          <w:tcPr>
            <w:tcW w:w="1519" w:type="dxa"/>
          </w:tcPr>
          <w:p w14:paraId="5F97E304" w14:textId="77777777" w:rsidR="00322F3B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46C64283" w14:textId="60ECFA2D" w:rsidTr="00322F3B">
        <w:tc>
          <w:tcPr>
            <w:tcW w:w="6036" w:type="dxa"/>
          </w:tcPr>
          <w:p w14:paraId="7D5AF32F" w14:textId="77777777" w:rsidR="00322F3B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Badanie lekarskie</w:t>
            </w:r>
          </w:p>
        </w:tc>
        <w:tc>
          <w:tcPr>
            <w:tcW w:w="1791" w:type="dxa"/>
          </w:tcPr>
          <w:p w14:paraId="25303DF9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7E46757F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7DFE0EA9" w14:textId="70169194" w:rsidTr="00322F3B">
        <w:tc>
          <w:tcPr>
            <w:tcW w:w="6036" w:type="dxa"/>
          </w:tcPr>
          <w:p w14:paraId="3EF27940" w14:textId="77777777" w:rsidR="00322F3B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aHBS</w:t>
            </w:r>
          </w:p>
        </w:tc>
        <w:tc>
          <w:tcPr>
            <w:tcW w:w="1791" w:type="dxa"/>
          </w:tcPr>
          <w:p w14:paraId="77226809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2CDBD221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5D35A7F0" w14:textId="0818FD1B" w:rsidTr="00322F3B">
        <w:tc>
          <w:tcPr>
            <w:tcW w:w="6036" w:type="dxa"/>
          </w:tcPr>
          <w:p w14:paraId="16857118" w14:textId="77777777" w:rsidR="00322F3B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aHCV</w:t>
            </w:r>
          </w:p>
        </w:tc>
        <w:tc>
          <w:tcPr>
            <w:tcW w:w="1791" w:type="dxa"/>
          </w:tcPr>
          <w:p w14:paraId="18505766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41B2A25D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1DFC0DAA" w14:textId="7D0BB468" w:rsidTr="00322F3B">
        <w:tc>
          <w:tcPr>
            <w:tcW w:w="6036" w:type="dxa"/>
          </w:tcPr>
          <w:p w14:paraId="6E7891C1" w14:textId="77777777" w:rsidR="00322F3B" w:rsidRDefault="00322F3B" w:rsidP="00322F3B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aHIV</w:t>
            </w:r>
          </w:p>
        </w:tc>
        <w:tc>
          <w:tcPr>
            <w:tcW w:w="1791" w:type="dxa"/>
          </w:tcPr>
          <w:p w14:paraId="227C84B6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4514E5D4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22F3B" w:rsidRPr="00A070F9" w14:paraId="3595B65B" w14:textId="4DC1CD28" w:rsidTr="00322F3B">
        <w:tc>
          <w:tcPr>
            <w:tcW w:w="6036" w:type="dxa"/>
          </w:tcPr>
          <w:p w14:paraId="69A4FA89" w14:textId="77777777" w:rsidR="00322F3B" w:rsidRDefault="00322F3B" w:rsidP="00322F3B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91" w:type="dxa"/>
          </w:tcPr>
          <w:p w14:paraId="792C5A6B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19" w:type="dxa"/>
          </w:tcPr>
          <w:p w14:paraId="1EE85AE3" w14:textId="77777777" w:rsidR="00322F3B" w:rsidRPr="00A070F9" w:rsidRDefault="00322F3B" w:rsidP="00322F3B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19A4ABFB" w14:textId="77777777" w:rsidR="00336111" w:rsidRPr="003E7C28" w:rsidRDefault="00336111" w:rsidP="00745C94">
      <w:pPr>
        <w:spacing w:after="0" w:line="240" w:lineRule="auto"/>
        <w:rPr>
          <w:rFonts w:eastAsia="Times New Roman" w:cstheme="minorHAnsi"/>
          <w:sz w:val="26"/>
          <w:szCs w:val="26"/>
          <w:lang w:eastAsia="pl-PL"/>
        </w:rPr>
      </w:pPr>
    </w:p>
    <w:p w14:paraId="483B1FB4" w14:textId="77777777" w:rsidR="00336111" w:rsidRPr="003E7C28" w:rsidRDefault="00336111" w:rsidP="00745C94">
      <w:pPr>
        <w:spacing w:after="0" w:line="240" w:lineRule="auto"/>
        <w:rPr>
          <w:rFonts w:eastAsia="Times New Roman" w:cstheme="minorHAnsi"/>
          <w:sz w:val="26"/>
          <w:szCs w:val="26"/>
          <w:lang w:eastAsia="pl-PL"/>
        </w:rPr>
      </w:pPr>
    </w:p>
    <w:p w14:paraId="1F3C0CDE" w14:textId="77777777" w:rsidR="00817AE4" w:rsidRDefault="00817AE4" w:rsidP="00817AE4">
      <w:pPr>
        <w:rPr>
          <w:rFonts w:cstheme="minorHAnsi"/>
          <w:b/>
          <w:bCs/>
          <w:sz w:val="24"/>
          <w:szCs w:val="24"/>
        </w:rPr>
      </w:pPr>
    </w:p>
    <w:p w14:paraId="5DC65745" w14:textId="77777777" w:rsidR="00817AE4" w:rsidRDefault="00817AE4" w:rsidP="00817AE4">
      <w:pPr>
        <w:rPr>
          <w:rFonts w:cstheme="minorHAnsi"/>
          <w:b/>
          <w:bCs/>
          <w:sz w:val="24"/>
          <w:szCs w:val="24"/>
        </w:rPr>
      </w:pPr>
    </w:p>
    <w:p w14:paraId="1D0EDBDE" w14:textId="77777777" w:rsidR="00817AE4" w:rsidRDefault="00817AE4" w:rsidP="00817AE4">
      <w:pPr>
        <w:rPr>
          <w:rFonts w:cstheme="minorHAnsi"/>
          <w:b/>
          <w:bCs/>
          <w:sz w:val="24"/>
          <w:szCs w:val="24"/>
        </w:rPr>
      </w:pPr>
    </w:p>
    <w:p w14:paraId="5E159968" w14:textId="77777777" w:rsidR="00817AE4" w:rsidRDefault="00817AE4" w:rsidP="00443422">
      <w:pPr>
        <w:ind w:left="2832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………………………………………………………..</w:t>
      </w:r>
    </w:p>
    <w:p w14:paraId="7DAB08BD" w14:textId="734E9195" w:rsidR="00817AE4" w:rsidRPr="00443422" w:rsidRDefault="00817AE4" w:rsidP="00443422">
      <w:pPr>
        <w:ind w:left="2832"/>
        <w:jc w:val="center"/>
        <w:rPr>
          <w:rFonts w:cstheme="minorHAnsi"/>
          <w:sz w:val="24"/>
          <w:szCs w:val="24"/>
        </w:rPr>
      </w:pPr>
      <w:r w:rsidRPr="00443422">
        <w:rPr>
          <w:rFonts w:cstheme="minorHAnsi"/>
          <w:sz w:val="24"/>
          <w:szCs w:val="24"/>
        </w:rPr>
        <w:t>(podp</w:t>
      </w:r>
      <w:r w:rsidR="00443422" w:rsidRPr="00443422">
        <w:rPr>
          <w:rFonts w:cstheme="minorHAnsi"/>
          <w:sz w:val="24"/>
          <w:szCs w:val="24"/>
        </w:rPr>
        <w:t>is</w:t>
      </w:r>
      <w:r w:rsidR="00322F3B">
        <w:rPr>
          <w:rFonts w:cstheme="minorHAnsi"/>
          <w:sz w:val="24"/>
          <w:szCs w:val="24"/>
        </w:rPr>
        <w:t xml:space="preserve"> osoby upoważnionej</w:t>
      </w:r>
      <w:r w:rsidRPr="00443422">
        <w:rPr>
          <w:rFonts w:cstheme="minorHAnsi"/>
          <w:sz w:val="24"/>
          <w:szCs w:val="24"/>
        </w:rPr>
        <w:t>)</w:t>
      </w:r>
    </w:p>
    <w:p w14:paraId="257B3253" w14:textId="77777777" w:rsidR="00817AE4" w:rsidRDefault="00817AE4" w:rsidP="00817AE4">
      <w:pPr>
        <w:rPr>
          <w:rFonts w:cstheme="minorHAnsi"/>
          <w:b/>
          <w:bCs/>
          <w:sz w:val="24"/>
          <w:szCs w:val="24"/>
        </w:rPr>
      </w:pPr>
    </w:p>
    <w:bookmarkEnd w:id="0"/>
    <w:p w14:paraId="5E95A5BA" w14:textId="742AD2EE" w:rsidR="00B160AF" w:rsidRPr="000F6186" w:rsidRDefault="00322F3B" w:rsidP="00322F3B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  <w:r w:rsidR="00B160AF" w:rsidRPr="000F6186">
        <w:rPr>
          <w:rFonts w:cstheme="minorHAnsi"/>
          <w:b/>
          <w:bCs/>
          <w:sz w:val="24"/>
          <w:szCs w:val="24"/>
        </w:rPr>
        <w:lastRenderedPageBreak/>
        <w:t>Umowa ………….</w:t>
      </w:r>
      <w:r w:rsidR="00824F33">
        <w:rPr>
          <w:rFonts w:cstheme="minorHAnsi"/>
          <w:b/>
          <w:bCs/>
          <w:sz w:val="24"/>
          <w:szCs w:val="24"/>
        </w:rPr>
        <w:t xml:space="preserve"> PROJEKT</w:t>
      </w:r>
    </w:p>
    <w:p w14:paraId="2E03BCB2" w14:textId="77777777" w:rsidR="00B160AF" w:rsidRPr="00A070F9" w:rsidRDefault="00B160AF" w:rsidP="00F969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06AC743" w14:textId="06C6C47F" w:rsidR="00B160AF" w:rsidRPr="00A070F9" w:rsidRDefault="00B160AF" w:rsidP="00F969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 xml:space="preserve">zawarta dnia </w:t>
      </w:r>
      <w:r w:rsidR="00970F8E" w:rsidRPr="00A070F9">
        <w:rPr>
          <w:rFonts w:cstheme="minorHAnsi"/>
          <w:sz w:val="24"/>
          <w:szCs w:val="24"/>
        </w:rPr>
        <w:t>………………..</w:t>
      </w:r>
      <w:r w:rsidRPr="00A070F9">
        <w:rPr>
          <w:rFonts w:cstheme="minorHAnsi"/>
          <w:sz w:val="24"/>
          <w:szCs w:val="24"/>
        </w:rPr>
        <w:t xml:space="preserve"> r. w Skarżysku -Kamiennej pomiędzy </w:t>
      </w:r>
      <w:r w:rsidR="0020004C">
        <w:rPr>
          <w:rFonts w:cstheme="minorHAnsi"/>
          <w:sz w:val="24"/>
          <w:szCs w:val="24"/>
        </w:rPr>
        <w:t>……………</w:t>
      </w:r>
    </w:p>
    <w:p w14:paraId="7B6B43EE" w14:textId="6998C770" w:rsidR="00B160AF" w:rsidRPr="00A070F9" w:rsidRDefault="006171D8" w:rsidP="00F969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B160AF" w:rsidRPr="00A070F9">
        <w:rPr>
          <w:rFonts w:cstheme="minorHAnsi"/>
          <w:sz w:val="24"/>
          <w:szCs w:val="24"/>
        </w:rPr>
        <w:t>waną</w:t>
      </w:r>
      <w:r>
        <w:rPr>
          <w:rFonts w:cstheme="minorHAnsi"/>
          <w:sz w:val="24"/>
          <w:szCs w:val="24"/>
        </w:rPr>
        <w:t>/ymi</w:t>
      </w:r>
      <w:r w:rsidR="00B160AF" w:rsidRPr="00A070F9">
        <w:rPr>
          <w:rFonts w:cstheme="minorHAnsi"/>
          <w:sz w:val="24"/>
          <w:szCs w:val="24"/>
        </w:rPr>
        <w:t xml:space="preserve"> dalej </w:t>
      </w:r>
      <w:r w:rsidR="00B160AF" w:rsidRPr="00A070F9">
        <w:rPr>
          <w:rFonts w:cstheme="minorHAnsi"/>
          <w:b/>
          <w:bCs/>
          <w:sz w:val="24"/>
          <w:szCs w:val="24"/>
        </w:rPr>
        <w:t>ZAMAWIAJĄCYM,</w:t>
      </w:r>
    </w:p>
    <w:p w14:paraId="5D1A058F" w14:textId="77777777" w:rsidR="00B160AF" w:rsidRPr="00A070F9" w:rsidRDefault="00B160AF" w:rsidP="00F969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>a</w:t>
      </w:r>
    </w:p>
    <w:p w14:paraId="4A5421C8" w14:textId="77777777" w:rsidR="00B160AF" w:rsidRPr="00A070F9" w:rsidRDefault="00970F8E" w:rsidP="00F969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>……………………………………………..…….</w:t>
      </w:r>
      <w:r w:rsidR="00B160AF" w:rsidRPr="00A070F9">
        <w:rPr>
          <w:rFonts w:cstheme="minorHAnsi"/>
          <w:sz w:val="24"/>
          <w:szCs w:val="24"/>
        </w:rPr>
        <w:t xml:space="preserve"> z siedzibą ul. </w:t>
      </w:r>
      <w:r w:rsidRPr="00A070F9">
        <w:rPr>
          <w:rFonts w:cstheme="minorHAnsi"/>
          <w:sz w:val="24"/>
          <w:szCs w:val="24"/>
        </w:rPr>
        <w:t>…………………………</w:t>
      </w:r>
      <w:r w:rsidR="00B160AF" w:rsidRPr="00A070F9">
        <w:rPr>
          <w:rFonts w:cstheme="minorHAnsi"/>
          <w:sz w:val="24"/>
          <w:szCs w:val="24"/>
        </w:rPr>
        <w:t xml:space="preserve">, 26-110 Skarżysko-Kamienna, NIP: </w:t>
      </w:r>
      <w:r w:rsidRPr="00A070F9">
        <w:rPr>
          <w:rFonts w:cstheme="minorHAnsi"/>
          <w:sz w:val="24"/>
          <w:szCs w:val="24"/>
        </w:rPr>
        <w:t>…………………………….</w:t>
      </w:r>
      <w:r w:rsidR="000F6186">
        <w:rPr>
          <w:rFonts w:cstheme="minorHAnsi"/>
          <w:sz w:val="24"/>
          <w:szCs w:val="24"/>
        </w:rPr>
        <w:t xml:space="preserve"> z</w:t>
      </w:r>
      <w:r w:rsidR="00B160AF" w:rsidRPr="00A070F9">
        <w:rPr>
          <w:rFonts w:cstheme="minorHAnsi"/>
          <w:sz w:val="24"/>
          <w:szCs w:val="24"/>
        </w:rPr>
        <w:t xml:space="preserve">wanym dalej </w:t>
      </w:r>
      <w:r w:rsidR="00B160AF" w:rsidRPr="00A070F9">
        <w:rPr>
          <w:rFonts w:cstheme="minorHAnsi"/>
          <w:b/>
          <w:bCs/>
          <w:sz w:val="24"/>
          <w:szCs w:val="24"/>
        </w:rPr>
        <w:t xml:space="preserve">WYKONAWCĄ, </w:t>
      </w:r>
      <w:r w:rsidR="00B160AF" w:rsidRPr="00A070F9">
        <w:rPr>
          <w:rFonts w:cstheme="minorHAnsi"/>
          <w:sz w:val="24"/>
          <w:szCs w:val="24"/>
        </w:rPr>
        <w:t>reprezentowanym przez:</w:t>
      </w:r>
      <w:r w:rsidRPr="00A070F9">
        <w:rPr>
          <w:rFonts w:cstheme="minorHAnsi"/>
          <w:sz w:val="24"/>
          <w:szCs w:val="24"/>
        </w:rPr>
        <w:t xml:space="preserve"> ………………………………………</w:t>
      </w:r>
    </w:p>
    <w:p w14:paraId="18A0BF8A" w14:textId="77777777" w:rsidR="00970F8E" w:rsidRPr="00A070F9" w:rsidRDefault="00970F8E" w:rsidP="00F969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9E0C85A" w14:textId="77777777" w:rsidR="00B160AF" w:rsidRPr="00A070F9" w:rsidRDefault="00B160AF" w:rsidP="00F969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>o następującej treści:</w:t>
      </w:r>
    </w:p>
    <w:p w14:paraId="6F731FE0" w14:textId="77777777" w:rsidR="00B160AF" w:rsidRPr="00A070F9" w:rsidRDefault="00B160AF" w:rsidP="00F9692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E9AC5E5" w14:textId="77777777" w:rsidR="00745C94" w:rsidRPr="00745C94" w:rsidRDefault="00745C94" w:rsidP="00F9692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45C94">
        <w:rPr>
          <w:rFonts w:eastAsia="Times New Roman" w:cstheme="minorHAnsi"/>
          <w:b/>
          <w:bCs/>
          <w:sz w:val="24"/>
          <w:szCs w:val="24"/>
          <w:lang w:eastAsia="pl-PL"/>
        </w:rPr>
        <w:t>§ 1</w:t>
      </w:r>
      <w:r w:rsidR="00F9692A">
        <w:rPr>
          <w:rFonts w:eastAsia="Times New Roman" w:cstheme="minorHAnsi"/>
          <w:b/>
          <w:bCs/>
          <w:sz w:val="24"/>
          <w:szCs w:val="24"/>
          <w:lang w:eastAsia="pl-PL"/>
        </w:rPr>
        <w:t>.</w:t>
      </w:r>
    </w:p>
    <w:p w14:paraId="02A69CDD" w14:textId="5CDD5EF5" w:rsidR="00223282" w:rsidRPr="00A070F9" w:rsidRDefault="00745C94" w:rsidP="00F9692A">
      <w:pPr>
        <w:widowControl w:val="0"/>
        <w:numPr>
          <w:ilvl w:val="0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745C94">
        <w:rPr>
          <w:rFonts w:eastAsia="Times New Roman" w:cstheme="minorHAnsi"/>
          <w:sz w:val="24"/>
          <w:szCs w:val="24"/>
          <w:lang w:eastAsia="pl-PL"/>
        </w:rPr>
        <w:t xml:space="preserve">Przedmiotem umowy jest </w:t>
      </w:r>
      <w:r w:rsidR="00223282" w:rsidRPr="00A070F9">
        <w:rPr>
          <w:rFonts w:eastAsia="Times New Roman" w:cstheme="minorHAnsi"/>
          <w:sz w:val="24"/>
          <w:szCs w:val="24"/>
          <w:lang w:eastAsia="pl-PL"/>
        </w:rPr>
        <w:t>sprawowanie</w:t>
      </w:r>
      <w:r w:rsidR="00A16051">
        <w:rPr>
          <w:rFonts w:eastAsia="Times New Roman" w:cstheme="minorHAnsi"/>
          <w:sz w:val="24"/>
          <w:szCs w:val="24"/>
          <w:lang w:eastAsia="pl-PL"/>
        </w:rPr>
        <w:t xml:space="preserve"> w okresie </w:t>
      </w:r>
      <w:r w:rsidR="00EA5A06">
        <w:rPr>
          <w:rFonts w:eastAsia="Times New Roman" w:cstheme="minorHAnsi"/>
          <w:sz w:val="24"/>
          <w:szCs w:val="24"/>
          <w:lang w:eastAsia="pl-PL"/>
        </w:rPr>
        <w:t>………………………</w:t>
      </w:r>
      <w:r w:rsidR="001D3803">
        <w:rPr>
          <w:rFonts w:eastAsia="Times New Roman" w:cstheme="minorHAnsi"/>
          <w:sz w:val="24"/>
          <w:szCs w:val="24"/>
          <w:lang w:eastAsia="pl-PL"/>
        </w:rPr>
        <w:t xml:space="preserve"> r.</w:t>
      </w:r>
      <w:r w:rsidR="00223282" w:rsidRPr="00A070F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23282" w:rsidRPr="00A070F9">
        <w:rPr>
          <w:rFonts w:cstheme="minorHAnsi"/>
          <w:sz w:val="24"/>
          <w:szCs w:val="24"/>
        </w:rPr>
        <w:t xml:space="preserve">profilaktycznej opieki nad pracownikami </w:t>
      </w:r>
      <w:r w:rsidR="00223282" w:rsidRPr="00A070F9">
        <w:rPr>
          <w:rFonts w:eastAsia="Times New Roman" w:cstheme="minorHAnsi"/>
          <w:sz w:val="24"/>
          <w:szCs w:val="24"/>
          <w:lang w:eastAsia="pl-PL"/>
        </w:rPr>
        <w:t xml:space="preserve">Domu Pomocy Społecznej „Centrum Seniora” </w:t>
      </w:r>
      <w:r w:rsidR="00223282" w:rsidRPr="00A070F9">
        <w:rPr>
          <w:rFonts w:cstheme="minorHAnsi"/>
          <w:sz w:val="24"/>
          <w:szCs w:val="24"/>
        </w:rPr>
        <w:t>przez wykonywanie przez Wykonawcę badań lekarskich wstępnych, kontrolnych i okresowych w celu ustalenia zdolności pracownika do wykonywania pracy na dotychczasowym stanowisku, o którym mowa w art. 229 § 1 i § 2 Kodeksu Pracy i Ustawie z dnia 27 czerwca 1997r. służbie medycyny pracy</w:t>
      </w:r>
      <w:r w:rsidR="005851F2">
        <w:rPr>
          <w:rFonts w:cstheme="minorHAnsi"/>
          <w:sz w:val="24"/>
          <w:szCs w:val="24"/>
        </w:rPr>
        <w:t>.</w:t>
      </w:r>
    </w:p>
    <w:p w14:paraId="4CDC8661" w14:textId="55C5BDE3" w:rsidR="00223282" w:rsidRPr="003F3799" w:rsidRDefault="00223282" w:rsidP="00F9692A">
      <w:pPr>
        <w:widowControl w:val="0"/>
        <w:numPr>
          <w:ilvl w:val="0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eastAsia="Times New Roman" w:cstheme="minorHAnsi"/>
          <w:sz w:val="24"/>
          <w:szCs w:val="24"/>
          <w:lang w:eastAsia="pl-PL"/>
        </w:rPr>
        <w:t>P</w:t>
      </w:r>
      <w:r w:rsidR="00745C94" w:rsidRPr="00745C94">
        <w:rPr>
          <w:rFonts w:eastAsia="Times New Roman" w:cstheme="minorHAnsi"/>
          <w:sz w:val="24"/>
          <w:szCs w:val="24"/>
          <w:lang w:eastAsia="pl-PL"/>
        </w:rPr>
        <w:t xml:space="preserve">rzewidywana </w:t>
      </w:r>
      <w:r w:rsidR="00745C94" w:rsidRPr="003F3799">
        <w:rPr>
          <w:rFonts w:eastAsia="Times New Roman" w:cstheme="minorHAnsi"/>
          <w:sz w:val="24"/>
          <w:szCs w:val="24"/>
          <w:lang w:eastAsia="pl-PL"/>
        </w:rPr>
        <w:t xml:space="preserve">liczba pracowników skierowanych na badania </w:t>
      </w:r>
      <w:r w:rsidR="008D5C2C" w:rsidRPr="003F3799">
        <w:rPr>
          <w:rFonts w:eastAsia="Times New Roman" w:cstheme="minorHAnsi"/>
          <w:sz w:val="24"/>
          <w:szCs w:val="24"/>
          <w:lang w:eastAsia="pl-PL"/>
        </w:rPr>
        <w:t>okresowe</w:t>
      </w:r>
      <w:r w:rsidR="00745C94" w:rsidRPr="003F3799">
        <w:rPr>
          <w:rFonts w:eastAsia="Times New Roman" w:cstheme="minorHAnsi"/>
          <w:sz w:val="24"/>
          <w:szCs w:val="24"/>
          <w:lang w:eastAsia="pl-PL"/>
        </w:rPr>
        <w:t xml:space="preserve"> w okresie obowiązywania umow</w:t>
      </w:r>
      <w:r w:rsidR="00970F8E" w:rsidRPr="003F3799">
        <w:rPr>
          <w:rFonts w:eastAsia="Times New Roman" w:cstheme="minorHAnsi"/>
          <w:sz w:val="24"/>
          <w:szCs w:val="24"/>
          <w:lang w:eastAsia="pl-PL"/>
        </w:rPr>
        <w:t xml:space="preserve">y </w:t>
      </w:r>
      <w:r w:rsidR="00745C94" w:rsidRPr="003F3799">
        <w:rPr>
          <w:rFonts w:eastAsia="Times New Roman" w:cstheme="minorHAnsi"/>
          <w:sz w:val="24"/>
          <w:szCs w:val="24"/>
          <w:lang w:eastAsia="pl-PL"/>
        </w:rPr>
        <w:t xml:space="preserve">wynosi </w:t>
      </w:r>
      <w:r w:rsidR="003F3799" w:rsidRPr="003F3799">
        <w:rPr>
          <w:rFonts w:eastAsia="Times New Roman" w:cstheme="minorHAnsi"/>
          <w:sz w:val="24"/>
          <w:szCs w:val="24"/>
          <w:lang w:eastAsia="pl-PL"/>
        </w:rPr>
        <w:t>2</w:t>
      </w:r>
      <w:r w:rsidR="00F23A8F">
        <w:rPr>
          <w:rFonts w:eastAsia="Times New Roman" w:cstheme="minorHAnsi"/>
          <w:sz w:val="24"/>
          <w:szCs w:val="24"/>
          <w:lang w:eastAsia="pl-PL"/>
        </w:rPr>
        <w:t>5</w:t>
      </w:r>
      <w:r w:rsidR="006037E1" w:rsidRPr="003F3799">
        <w:rPr>
          <w:rFonts w:eastAsia="Times New Roman" w:cstheme="minorHAnsi"/>
          <w:sz w:val="24"/>
          <w:szCs w:val="24"/>
          <w:lang w:eastAsia="pl-PL"/>
        </w:rPr>
        <w:t>. Badania dotyczyć będą stanowisk</w:t>
      </w:r>
      <w:r w:rsidR="00F23A8F">
        <w:rPr>
          <w:rFonts w:eastAsia="Times New Roman" w:cstheme="minorHAnsi"/>
          <w:sz w:val="24"/>
          <w:szCs w:val="24"/>
          <w:lang w:eastAsia="pl-PL"/>
        </w:rPr>
        <w:t xml:space="preserve"> m.in</w:t>
      </w:r>
      <w:r w:rsidR="006037E1" w:rsidRPr="003F3799">
        <w:rPr>
          <w:rFonts w:eastAsia="Times New Roman" w:cstheme="minorHAnsi"/>
          <w:sz w:val="24"/>
          <w:szCs w:val="24"/>
          <w:lang w:eastAsia="pl-PL"/>
        </w:rPr>
        <w:t xml:space="preserve">: </w:t>
      </w:r>
      <w:r w:rsidR="003F3799" w:rsidRPr="003F3799">
        <w:rPr>
          <w:rFonts w:eastAsia="Times New Roman" w:cstheme="minorHAnsi"/>
          <w:sz w:val="24"/>
          <w:szCs w:val="24"/>
          <w:lang w:eastAsia="pl-PL"/>
        </w:rPr>
        <w:t xml:space="preserve">pielęgniarka, opiekun, kierownik działu, konserwator, </w:t>
      </w:r>
      <w:r w:rsidR="001D3803">
        <w:rPr>
          <w:rFonts w:eastAsia="Times New Roman" w:cstheme="minorHAnsi"/>
          <w:sz w:val="24"/>
          <w:szCs w:val="24"/>
          <w:lang w:eastAsia="pl-PL"/>
        </w:rPr>
        <w:t>kucharz, praczka lub innych wg potrzeb.</w:t>
      </w:r>
    </w:p>
    <w:p w14:paraId="431C04A4" w14:textId="225EA321" w:rsidR="008D5C2C" w:rsidRPr="003F3799" w:rsidRDefault="008D5C2C" w:rsidP="00F9692A">
      <w:pPr>
        <w:widowControl w:val="0"/>
        <w:numPr>
          <w:ilvl w:val="0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3F3799">
        <w:rPr>
          <w:rFonts w:cstheme="minorHAnsi"/>
          <w:sz w:val="24"/>
          <w:szCs w:val="24"/>
        </w:rPr>
        <w:t>Badania wstępne będą przeprowadzane w miarę przyjęć do pracy</w:t>
      </w:r>
      <w:r w:rsidR="001D3803">
        <w:rPr>
          <w:rFonts w:cstheme="minorHAnsi"/>
          <w:sz w:val="24"/>
          <w:szCs w:val="24"/>
        </w:rPr>
        <w:t>.</w:t>
      </w:r>
    </w:p>
    <w:p w14:paraId="24EAEA69" w14:textId="23A4E78E" w:rsidR="008D5C2C" w:rsidRPr="00500F0B" w:rsidRDefault="008D5C2C" w:rsidP="00F9692A">
      <w:pPr>
        <w:widowControl w:val="0"/>
        <w:numPr>
          <w:ilvl w:val="0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3F3799">
        <w:rPr>
          <w:rFonts w:cstheme="minorHAnsi"/>
          <w:sz w:val="24"/>
          <w:szCs w:val="24"/>
        </w:rPr>
        <w:t xml:space="preserve">Badania kontrolne będą przeprowadzane na bieżąco </w:t>
      </w:r>
      <w:r w:rsidRPr="00500F0B">
        <w:rPr>
          <w:rFonts w:cstheme="minorHAnsi"/>
          <w:sz w:val="24"/>
          <w:szCs w:val="24"/>
        </w:rPr>
        <w:t>w miarę potrzeb</w:t>
      </w:r>
      <w:r w:rsidR="001D3803">
        <w:rPr>
          <w:rFonts w:cstheme="minorHAnsi"/>
          <w:sz w:val="24"/>
          <w:szCs w:val="24"/>
        </w:rPr>
        <w:t>.</w:t>
      </w:r>
    </w:p>
    <w:p w14:paraId="632F8806" w14:textId="77777777" w:rsidR="00223282" w:rsidRPr="00500F0B" w:rsidRDefault="00745C94" w:rsidP="00F9692A">
      <w:pPr>
        <w:widowControl w:val="0"/>
        <w:numPr>
          <w:ilvl w:val="0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00F0B">
        <w:rPr>
          <w:rFonts w:eastAsia="Times New Roman" w:cstheme="minorHAnsi"/>
          <w:sz w:val="24"/>
          <w:szCs w:val="24"/>
          <w:lang w:eastAsia="pl-PL"/>
        </w:rPr>
        <w:t>Zamawiający zastrzega sobie możliwość zmiany ilości osób i rodzaju stanowisk w okresie obowiązywania umowy. Za skierowanie mniejszej ilości pracowników niż podana Wykonawcy nie przysługują żadne roszczenia</w:t>
      </w:r>
      <w:r w:rsidR="00223282" w:rsidRPr="00500F0B">
        <w:rPr>
          <w:rFonts w:eastAsia="Times New Roman" w:cstheme="minorHAnsi"/>
          <w:sz w:val="24"/>
          <w:szCs w:val="24"/>
          <w:lang w:eastAsia="pl-PL"/>
        </w:rPr>
        <w:t>.</w:t>
      </w:r>
    </w:p>
    <w:p w14:paraId="011E39C8" w14:textId="77777777" w:rsidR="00500F0B" w:rsidRPr="00500F0B" w:rsidRDefault="00745C94" w:rsidP="00500F0B">
      <w:pPr>
        <w:widowControl w:val="0"/>
        <w:numPr>
          <w:ilvl w:val="0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00F0B">
        <w:rPr>
          <w:rFonts w:eastAsia="Times New Roman" w:cstheme="minorHAnsi"/>
          <w:sz w:val="24"/>
          <w:szCs w:val="24"/>
          <w:lang w:eastAsia="pl-PL"/>
        </w:rPr>
        <w:t xml:space="preserve">Pracownik zgłaszający się na badanie profilaktyczne przedstawi skierowanie na badania wystawione przez Zamawiającego i podpisane przez upoważnioną osobę. Skierowanie </w:t>
      </w:r>
      <w:r w:rsidR="00F9692A" w:rsidRPr="00500F0B">
        <w:rPr>
          <w:rFonts w:eastAsia="Times New Roman" w:cstheme="minorHAnsi"/>
          <w:sz w:val="24"/>
          <w:szCs w:val="24"/>
          <w:lang w:eastAsia="pl-PL"/>
        </w:rPr>
        <w:br/>
      </w:r>
      <w:r w:rsidRPr="00500F0B">
        <w:rPr>
          <w:rFonts w:eastAsia="Times New Roman" w:cstheme="minorHAnsi"/>
          <w:sz w:val="24"/>
          <w:szCs w:val="24"/>
          <w:lang w:eastAsia="pl-PL"/>
        </w:rPr>
        <w:t>o którym mowa jest podstawą do</w:t>
      </w:r>
      <w:r w:rsidR="006037E1" w:rsidRPr="00500F0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00F0B">
        <w:rPr>
          <w:rFonts w:eastAsia="Times New Roman" w:cstheme="minorHAnsi"/>
          <w:sz w:val="24"/>
          <w:szCs w:val="24"/>
          <w:lang w:eastAsia="pl-PL"/>
        </w:rPr>
        <w:t>wykonania badań.</w:t>
      </w:r>
    </w:p>
    <w:p w14:paraId="69D5D305" w14:textId="7F9B6ADE" w:rsidR="00223282" w:rsidRPr="00500F0B" w:rsidRDefault="008D5C2C" w:rsidP="00500F0B">
      <w:pPr>
        <w:widowControl w:val="0"/>
        <w:numPr>
          <w:ilvl w:val="0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00F0B">
        <w:rPr>
          <w:rFonts w:cstheme="minorHAnsi"/>
          <w:sz w:val="24"/>
          <w:szCs w:val="24"/>
        </w:rPr>
        <w:t>Wykonawca</w:t>
      </w:r>
      <w:r w:rsidR="00223282" w:rsidRPr="00500F0B">
        <w:rPr>
          <w:rFonts w:cstheme="minorHAnsi"/>
          <w:sz w:val="24"/>
          <w:szCs w:val="24"/>
        </w:rPr>
        <w:t xml:space="preserve"> po przeprowadzeniu badania wydaje na jego podstawie orzeczenie</w:t>
      </w:r>
      <w:r w:rsidRPr="00500F0B">
        <w:rPr>
          <w:rFonts w:cstheme="minorHAnsi"/>
          <w:sz w:val="24"/>
          <w:szCs w:val="24"/>
        </w:rPr>
        <w:t>.</w:t>
      </w:r>
    </w:p>
    <w:p w14:paraId="12772EB1" w14:textId="04F3D925" w:rsidR="00500F0B" w:rsidRPr="00500F0B" w:rsidRDefault="00500F0B" w:rsidP="00500F0B">
      <w:pPr>
        <w:widowControl w:val="0"/>
        <w:numPr>
          <w:ilvl w:val="0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00F0B">
        <w:rPr>
          <w:sz w:val="24"/>
          <w:szCs w:val="24"/>
        </w:rPr>
        <w:t xml:space="preserve">W ramach profilaktycznej opieki nad pracownikami DPS </w:t>
      </w:r>
      <w:r w:rsidR="001D3803" w:rsidRPr="00500F0B">
        <w:rPr>
          <w:sz w:val="24"/>
          <w:szCs w:val="24"/>
        </w:rPr>
        <w:t>Centrum</w:t>
      </w:r>
      <w:r w:rsidRPr="00500F0B">
        <w:rPr>
          <w:sz w:val="24"/>
          <w:szCs w:val="24"/>
        </w:rPr>
        <w:t xml:space="preserve"> Seniora  Wykonawca zapewnienia świadczenia zdrowotnego - profilaktyki </w:t>
      </w:r>
      <w:r w:rsidR="001D3803" w:rsidRPr="00500F0B">
        <w:rPr>
          <w:sz w:val="24"/>
          <w:szCs w:val="24"/>
        </w:rPr>
        <w:t>po ekspozycyjnej</w:t>
      </w:r>
      <w:r w:rsidRPr="00500F0B">
        <w:rPr>
          <w:sz w:val="24"/>
          <w:szCs w:val="24"/>
        </w:rPr>
        <w:t xml:space="preserve"> dla pracowników Zamawiającego, u których doszło do ekspozycji na materiał biologiczny, potencjalnie zakaźny w związku z wykonywaniem czynności zawodowych. </w:t>
      </w:r>
    </w:p>
    <w:p w14:paraId="085FD637" w14:textId="024BD44D" w:rsidR="00500F0B" w:rsidRPr="00500F0B" w:rsidRDefault="00500F0B" w:rsidP="00500F0B">
      <w:pPr>
        <w:widowControl w:val="0"/>
        <w:numPr>
          <w:ilvl w:val="0"/>
          <w:numId w:val="1"/>
        </w:numPr>
        <w:tabs>
          <w:tab w:val="left" w:pos="283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00F0B">
        <w:rPr>
          <w:sz w:val="24"/>
          <w:szCs w:val="24"/>
        </w:rPr>
        <w:t xml:space="preserve">W ramach świadczenia zdrowotnego – profilaktyka poekspozycyjna Wykonawca wykona badanie lekarskie osoby eksponowanej, badania laboratoryjne - w zakresie niezbędnym do podjęcia decyzji o wyborze postępowania profilaktycznego – zarówno u osoby eksponowanej jak i </w:t>
      </w:r>
      <w:r w:rsidR="001D3803" w:rsidRPr="00500F0B">
        <w:rPr>
          <w:sz w:val="24"/>
          <w:szCs w:val="24"/>
        </w:rPr>
        <w:t>osoby będącej</w:t>
      </w:r>
      <w:r w:rsidRPr="00500F0B">
        <w:rPr>
          <w:sz w:val="24"/>
          <w:szCs w:val="24"/>
        </w:rPr>
        <w:t xml:space="preserve"> źródłem ekspozycji (pacjent lub inna osoba, której materiał biologiczny był źródłem narażenia), zaleci właściwą profilaktykę/postępowanie poekspozycyjne (w tym konieczne </w:t>
      </w:r>
      <w:r w:rsidR="001D3803" w:rsidRPr="00500F0B">
        <w:rPr>
          <w:sz w:val="24"/>
          <w:szCs w:val="24"/>
        </w:rPr>
        <w:t>do zastosowania</w:t>
      </w:r>
      <w:r w:rsidRPr="00500F0B">
        <w:rPr>
          <w:sz w:val="24"/>
          <w:szCs w:val="24"/>
        </w:rPr>
        <w:t xml:space="preserve"> leki antyretrowirusowe lub szczepionki lub/i immunoglobuliny), wyda na piśmie wynik konsultacji i zalecenia, ustali tryb dalszego postępowania oraz wypisze receptę na zaordynowane leki.</w:t>
      </w:r>
    </w:p>
    <w:p w14:paraId="24864801" w14:textId="77777777" w:rsidR="00500F0B" w:rsidRPr="00500F0B" w:rsidRDefault="00500F0B" w:rsidP="00500F0B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0DF6C44" w14:textId="77777777" w:rsidR="001D3803" w:rsidRDefault="001D380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4B0D5855" w14:textId="321C4067" w:rsidR="00223282" w:rsidRPr="00500F0B" w:rsidRDefault="00223282" w:rsidP="00F9692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00F0B">
        <w:rPr>
          <w:rFonts w:cstheme="minorHAnsi"/>
          <w:b/>
          <w:sz w:val="24"/>
          <w:szCs w:val="24"/>
        </w:rPr>
        <w:lastRenderedPageBreak/>
        <w:t>§ 2</w:t>
      </w:r>
      <w:r w:rsidR="00F9692A" w:rsidRPr="00500F0B">
        <w:rPr>
          <w:rFonts w:cstheme="minorHAnsi"/>
          <w:b/>
          <w:sz w:val="24"/>
          <w:szCs w:val="24"/>
        </w:rPr>
        <w:t>.</w:t>
      </w:r>
    </w:p>
    <w:p w14:paraId="5A0295D6" w14:textId="77777777" w:rsidR="00223282" w:rsidRPr="00500F0B" w:rsidRDefault="008D5C2C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00F0B">
        <w:rPr>
          <w:rFonts w:cstheme="minorHAnsi"/>
          <w:sz w:val="24"/>
          <w:szCs w:val="24"/>
        </w:rPr>
        <w:t>Wykonawca</w:t>
      </w:r>
      <w:r w:rsidR="00223282" w:rsidRPr="00500F0B">
        <w:rPr>
          <w:rFonts w:cstheme="minorHAnsi"/>
          <w:sz w:val="24"/>
          <w:szCs w:val="24"/>
        </w:rPr>
        <w:t xml:space="preserve"> oświadcza, że</w:t>
      </w:r>
    </w:p>
    <w:p w14:paraId="303B0E3B" w14:textId="77777777" w:rsidR="006C73DD" w:rsidRPr="00500F0B" w:rsidRDefault="006C73DD" w:rsidP="006C73D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00F0B">
        <w:rPr>
          <w:rFonts w:eastAsia="Times New Roman" w:cstheme="minorHAnsi"/>
          <w:sz w:val="24"/>
          <w:szCs w:val="24"/>
          <w:lang w:eastAsia="pl-PL"/>
        </w:rPr>
        <w:t xml:space="preserve">usługi są zgodne z: ustawą z dnia 27 czerwca 1997 r. o służbie medycyny pracy (Dz. U. </w:t>
      </w:r>
      <w:r w:rsidR="004E2A8D" w:rsidRPr="00500F0B">
        <w:rPr>
          <w:rFonts w:eastAsia="Times New Roman" w:cstheme="minorHAnsi"/>
          <w:sz w:val="24"/>
          <w:szCs w:val="24"/>
          <w:lang w:eastAsia="pl-PL"/>
        </w:rPr>
        <w:br/>
      </w:r>
      <w:r w:rsidRPr="00500F0B">
        <w:rPr>
          <w:rFonts w:eastAsia="Times New Roman" w:cstheme="minorHAnsi"/>
          <w:sz w:val="24"/>
          <w:szCs w:val="24"/>
          <w:lang w:eastAsia="pl-PL"/>
        </w:rPr>
        <w:t>z 1997 r.</w:t>
      </w:r>
      <w:r w:rsidR="004E2A8D" w:rsidRPr="00500F0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00F0B">
        <w:rPr>
          <w:rFonts w:eastAsia="Times New Roman" w:cstheme="minorHAnsi"/>
          <w:sz w:val="24"/>
          <w:szCs w:val="24"/>
          <w:lang w:eastAsia="pl-PL"/>
        </w:rPr>
        <w:t>Nr 96 poz. 593 z późn. zm.), rozporządzeniem Ministra Zdrowia i Opieki Społecznej z dnia 30 maja 1996 r. w sprawie przeprowadzania badań lekarskich pracowników, zakresu profilaktycznej opieki zdrowotnej nad pracownikami oraz orzeczeń lekarskich wydawanych do celów przewidzianych w Kodeksie Pracy (Dz.U.z1996 r. Nr 69 poz. 332 z późn. zm.)</w:t>
      </w:r>
    </w:p>
    <w:p w14:paraId="649DBEF4" w14:textId="77777777" w:rsidR="004E2A8D" w:rsidRPr="00500F0B" w:rsidRDefault="006C73DD" w:rsidP="006C73D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00F0B">
        <w:rPr>
          <w:rFonts w:eastAsia="Times New Roman" w:cstheme="minorHAnsi"/>
          <w:sz w:val="24"/>
          <w:szCs w:val="24"/>
          <w:lang w:eastAsia="pl-PL"/>
        </w:rPr>
        <w:t>Posiada odpowiednie uprawnienia do wykonywania badań z zakresu medycyny pracy.</w:t>
      </w:r>
    </w:p>
    <w:p w14:paraId="12B38876" w14:textId="77777777" w:rsidR="004E2A8D" w:rsidRPr="004E2A8D" w:rsidRDefault="004E2A8D" w:rsidP="006C73D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00F0B">
        <w:rPr>
          <w:rFonts w:eastAsia="Times New Roman" w:cstheme="minorHAnsi"/>
          <w:sz w:val="24"/>
          <w:szCs w:val="24"/>
          <w:lang w:eastAsia="pl-PL"/>
        </w:rPr>
        <w:t>Posiada</w:t>
      </w:r>
      <w:r w:rsidRPr="004E2A8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C73DD" w:rsidRPr="004E2A8D">
        <w:rPr>
          <w:rFonts w:eastAsia="Times New Roman" w:cstheme="minorHAnsi"/>
          <w:sz w:val="24"/>
          <w:szCs w:val="24"/>
          <w:lang w:eastAsia="pl-PL"/>
        </w:rPr>
        <w:t xml:space="preserve">niezbędną wiedzę i doświadczenie oraz dysponuję potencjałem technicznym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="006C73DD" w:rsidRPr="004E2A8D">
        <w:rPr>
          <w:rFonts w:eastAsia="Times New Roman" w:cstheme="minorHAnsi"/>
          <w:sz w:val="24"/>
          <w:szCs w:val="24"/>
          <w:lang w:eastAsia="pl-PL"/>
        </w:rPr>
        <w:t xml:space="preserve">i osobami zdolnymi do wykonania zamówienia oraz znajduję się w sytuacji ekonomicznej i finansowej zapewniającej </w:t>
      </w:r>
      <w:r w:rsidRPr="004E2A8D">
        <w:rPr>
          <w:rFonts w:eastAsia="Times New Roman" w:cstheme="minorHAnsi"/>
          <w:sz w:val="24"/>
          <w:szCs w:val="24"/>
          <w:lang w:eastAsia="pl-PL"/>
        </w:rPr>
        <w:t>realizację umowy</w:t>
      </w:r>
      <w:r w:rsidR="006C73DD" w:rsidRPr="004E2A8D">
        <w:rPr>
          <w:rFonts w:eastAsia="Times New Roman" w:cstheme="minorHAnsi"/>
          <w:sz w:val="24"/>
          <w:szCs w:val="24"/>
          <w:lang w:eastAsia="pl-PL"/>
        </w:rPr>
        <w:t>.</w:t>
      </w:r>
    </w:p>
    <w:p w14:paraId="0C86C6FA" w14:textId="77777777" w:rsidR="006C73DD" w:rsidRPr="004E2A8D" w:rsidRDefault="006C73DD" w:rsidP="006C73DD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E2A8D">
        <w:rPr>
          <w:rFonts w:eastAsia="Times New Roman" w:cstheme="minorHAnsi"/>
          <w:sz w:val="24"/>
          <w:szCs w:val="24"/>
          <w:lang w:eastAsia="pl-PL"/>
        </w:rPr>
        <w:t>zaoferowane ceny pozostają niezmienne przez</w:t>
      </w:r>
      <w:r w:rsidR="004E2A8D" w:rsidRPr="004E2A8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E2A8D">
        <w:rPr>
          <w:rFonts w:eastAsia="Times New Roman" w:cstheme="minorHAnsi"/>
          <w:sz w:val="24"/>
          <w:szCs w:val="24"/>
          <w:lang w:eastAsia="pl-PL"/>
        </w:rPr>
        <w:t>okres obowiązywania umowy.</w:t>
      </w:r>
    </w:p>
    <w:p w14:paraId="298C0976" w14:textId="77777777" w:rsidR="006C73DD" w:rsidRPr="00A070F9" w:rsidRDefault="006C73DD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53C6E2" w14:textId="77777777" w:rsidR="00F9692A" w:rsidRDefault="00223282" w:rsidP="00F9692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A070F9">
        <w:rPr>
          <w:rFonts w:cstheme="minorHAnsi"/>
          <w:b/>
          <w:sz w:val="24"/>
          <w:szCs w:val="24"/>
        </w:rPr>
        <w:t>§ 3.</w:t>
      </w:r>
    </w:p>
    <w:p w14:paraId="3501D632" w14:textId="77777777" w:rsidR="00223282" w:rsidRPr="00A070F9" w:rsidRDefault="001807E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 xml:space="preserve">Badania określone wg § 1 będą przeprowadzane przez uprawnionego w rozumieniu ustawy </w:t>
      </w:r>
      <w:r w:rsidR="00F9692A">
        <w:rPr>
          <w:rFonts w:cstheme="minorHAnsi"/>
          <w:sz w:val="24"/>
          <w:szCs w:val="24"/>
        </w:rPr>
        <w:br/>
      </w:r>
      <w:r w:rsidRPr="00A070F9">
        <w:rPr>
          <w:rFonts w:cstheme="minorHAnsi"/>
          <w:sz w:val="24"/>
          <w:szCs w:val="24"/>
        </w:rPr>
        <w:t xml:space="preserve">z 27.06.1997 r. o służbie medycyny pracy lekarza </w:t>
      </w:r>
      <w:r w:rsidR="000F6186">
        <w:rPr>
          <w:rFonts w:cstheme="minorHAnsi"/>
          <w:sz w:val="24"/>
          <w:szCs w:val="24"/>
        </w:rPr>
        <w:t>medycyny pracy.</w:t>
      </w:r>
    </w:p>
    <w:p w14:paraId="22830D04" w14:textId="77777777" w:rsidR="00223282" w:rsidRPr="00A070F9" w:rsidRDefault="00223282" w:rsidP="00F9692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070F9">
        <w:rPr>
          <w:rFonts w:cstheme="minorHAnsi"/>
          <w:b/>
          <w:sz w:val="24"/>
          <w:szCs w:val="24"/>
        </w:rPr>
        <w:t xml:space="preserve">§ </w:t>
      </w:r>
      <w:r w:rsidR="00F9692A">
        <w:rPr>
          <w:rFonts w:cstheme="minorHAnsi"/>
          <w:b/>
          <w:sz w:val="24"/>
          <w:szCs w:val="24"/>
        </w:rPr>
        <w:t>4.</w:t>
      </w:r>
    </w:p>
    <w:p w14:paraId="1897058F" w14:textId="77777777" w:rsidR="00223282" w:rsidRPr="00A070F9" w:rsidRDefault="001807E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>Zamawiający</w:t>
      </w:r>
      <w:r w:rsidR="00223282" w:rsidRPr="00A070F9">
        <w:rPr>
          <w:rFonts w:cstheme="minorHAnsi"/>
          <w:sz w:val="24"/>
          <w:szCs w:val="24"/>
        </w:rPr>
        <w:t xml:space="preserve"> zobowiązuje się do :</w:t>
      </w:r>
    </w:p>
    <w:p w14:paraId="74BCEDC7" w14:textId="77777777" w:rsidR="00223282" w:rsidRPr="00A070F9" w:rsidRDefault="00223282" w:rsidP="00F9692A">
      <w:p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>-przekazywania informacji o wystąpieniu czynników szkodliwych dla zdrowia lub warunków uciążliwych,</w:t>
      </w:r>
    </w:p>
    <w:p w14:paraId="0EFAD94B" w14:textId="77777777" w:rsidR="00223282" w:rsidRPr="00A070F9" w:rsidRDefault="00223282" w:rsidP="00F9692A">
      <w:p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>-zapewnienia możliwości przeglądu stanowisk pracy w celu dokonania oceny warunków pracy, w części odnoszącej się do warunków pracy.</w:t>
      </w:r>
    </w:p>
    <w:p w14:paraId="486EB83C" w14:textId="77777777" w:rsidR="00223282" w:rsidRPr="00A070F9" w:rsidRDefault="00223282" w:rsidP="00F9692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A070F9">
        <w:rPr>
          <w:rFonts w:cstheme="minorHAnsi"/>
          <w:b/>
          <w:sz w:val="24"/>
          <w:szCs w:val="24"/>
        </w:rPr>
        <w:t xml:space="preserve">§ </w:t>
      </w:r>
      <w:r w:rsidR="00F9692A">
        <w:rPr>
          <w:rFonts w:cstheme="minorHAnsi"/>
          <w:b/>
          <w:sz w:val="24"/>
          <w:szCs w:val="24"/>
        </w:rPr>
        <w:t>5.</w:t>
      </w:r>
    </w:p>
    <w:p w14:paraId="5A9EB328" w14:textId="77777777" w:rsidR="00223282" w:rsidRPr="00A070F9" w:rsidRDefault="00223282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 xml:space="preserve"> Strony uzgodniły, że miejscem wykonywania badań będzie …...............................</w:t>
      </w:r>
      <w:r w:rsidR="00A070F9">
        <w:rPr>
          <w:rFonts w:cstheme="minorHAnsi"/>
          <w:sz w:val="24"/>
          <w:szCs w:val="24"/>
        </w:rPr>
        <w:t xml:space="preserve">, czynny </w:t>
      </w:r>
      <w:r w:rsidR="00F9692A">
        <w:rPr>
          <w:rFonts w:cstheme="minorHAnsi"/>
          <w:sz w:val="24"/>
          <w:szCs w:val="24"/>
        </w:rPr>
        <w:br/>
      </w:r>
      <w:r w:rsidR="00A070F9">
        <w:rPr>
          <w:rFonts w:cstheme="minorHAnsi"/>
          <w:sz w:val="24"/>
          <w:szCs w:val="24"/>
        </w:rPr>
        <w:t>w godzinach ……………………………………………</w:t>
      </w:r>
    </w:p>
    <w:p w14:paraId="154BEBD0" w14:textId="77777777" w:rsidR="00223282" w:rsidRPr="00A070F9" w:rsidRDefault="00223282" w:rsidP="00F9692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070F9">
        <w:rPr>
          <w:rFonts w:cstheme="minorHAnsi"/>
          <w:b/>
          <w:sz w:val="24"/>
          <w:szCs w:val="24"/>
        </w:rPr>
        <w:t xml:space="preserve">§ </w:t>
      </w:r>
      <w:r w:rsidR="00F9692A">
        <w:rPr>
          <w:rFonts w:cstheme="minorHAnsi"/>
          <w:b/>
          <w:sz w:val="24"/>
          <w:szCs w:val="24"/>
        </w:rPr>
        <w:t>6.</w:t>
      </w:r>
    </w:p>
    <w:p w14:paraId="1CA23BB8" w14:textId="77777777" w:rsidR="00223282" w:rsidRPr="00A070F9" w:rsidRDefault="001807E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>Koszty badań wraz z wydaniem orzeczeń strony ustaliły</w:t>
      </w:r>
      <w:r w:rsidR="006C73DD">
        <w:rPr>
          <w:rFonts w:cstheme="minorHAnsi"/>
          <w:sz w:val="24"/>
          <w:szCs w:val="24"/>
        </w:rPr>
        <w:t xml:space="preserve"> zgodnie z tabelą nr1</w:t>
      </w:r>
      <w:r w:rsidRPr="00A070F9">
        <w:rPr>
          <w:rFonts w:cstheme="minorHAnsi"/>
          <w:sz w:val="24"/>
          <w:szCs w:val="24"/>
        </w:rPr>
        <w:t>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225"/>
        <w:gridCol w:w="1984"/>
      </w:tblGrid>
      <w:tr w:rsidR="00A16051" w:rsidRPr="00A070F9" w14:paraId="59D08B82" w14:textId="77777777" w:rsidTr="006C73DD">
        <w:tc>
          <w:tcPr>
            <w:tcW w:w="7225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6D9BB51" w14:textId="77777777" w:rsidR="00A16051" w:rsidRPr="00A070F9" w:rsidRDefault="006C73DD" w:rsidP="00F9692A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1" w:name="_Hlk61255914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Tabela nr 1. Koszty badań pracowników DPS CS.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9F3D21E" w14:textId="77777777" w:rsidR="00A16051" w:rsidRPr="00A070F9" w:rsidRDefault="00A16051" w:rsidP="00F9692A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C73DD" w:rsidRPr="00A070F9" w14:paraId="15C1F270" w14:textId="77777777" w:rsidTr="00A16051">
        <w:tc>
          <w:tcPr>
            <w:tcW w:w="7225" w:type="dxa"/>
            <w:shd w:val="clear" w:color="auto" w:fill="F2F2F2" w:themeFill="background1" w:themeFillShade="F2"/>
            <w:vAlign w:val="center"/>
          </w:tcPr>
          <w:p w14:paraId="3084E66D" w14:textId="77777777" w:rsidR="006C73DD" w:rsidRPr="00A070F9" w:rsidRDefault="006C73DD" w:rsidP="006C73D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>Rodzaj badania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88A229" w14:textId="77777777" w:rsidR="006C73DD" w:rsidRPr="00A070F9" w:rsidRDefault="006C73DD" w:rsidP="006C73DD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Koszt badania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wraz z</w:t>
            </w: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wydaniem orzeczenia</w:t>
            </w:r>
          </w:p>
        </w:tc>
      </w:tr>
      <w:tr w:rsidR="006C73DD" w:rsidRPr="00A070F9" w14:paraId="6F09A09A" w14:textId="77777777" w:rsidTr="00A16051">
        <w:tc>
          <w:tcPr>
            <w:tcW w:w="7225" w:type="dxa"/>
          </w:tcPr>
          <w:p w14:paraId="4C7E69C2" w14:textId="77777777" w:rsidR="006C73DD" w:rsidRPr="00A070F9" w:rsidRDefault="006C73DD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>Badanie okresowe</w:t>
            </w:r>
          </w:p>
        </w:tc>
        <w:tc>
          <w:tcPr>
            <w:tcW w:w="1984" w:type="dxa"/>
          </w:tcPr>
          <w:p w14:paraId="28AC24B9" w14:textId="77777777" w:rsidR="006C73DD" w:rsidRPr="00A070F9" w:rsidRDefault="006C73DD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C73DD" w:rsidRPr="00A070F9" w14:paraId="2F1FED66" w14:textId="77777777" w:rsidTr="00A16051">
        <w:tc>
          <w:tcPr>
            <w:tcW w:w="7225" w:type="dxa"/>
          </w:tcPr>
          <w:p w14:paraId="5F631427" w14:textId="77777777" w:rsidR="006C73DD" w:rsidRPr="00A070F9" w:rsidRDefault="006C73DD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>Badanie okresowe do pracy przy monitorze powyżej 4h dziennie</w:t>
            </w:r>
          </w:p>
        </w:tc>
        <w:tc>
          <w:tcPr>
            <w:tcW w:w="1984" w:type="dxa"/>
          </w:tcPr>
          <w:p w14:paraId="7708FEB2" w14:textId="77777777" w:rsidR="006C73DD" w:rsidRPr="00A070F9" w:rsidRDefault="006C73DD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C73DD" w:rsidRPr="00A070F9" w14:paraId="384E5F11" w14:textId="77777777" w:rsidTr="00A16051">
        <w:tc>
          <w:tcPr>
            <w:tcW w:w="7225" w:type="dxa"/>
          </w:tcPr>
          <w:p w14:paraId="76E329E8" w14:textId="77777777" w:rsidR="006C73DD" w:rsidRPr="00A070F9" w:rsidRDefault="006C73DD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>Orzeczenie do celów sanitarno-epidemiologicznych</w:t>
            </w:r>
          </w:p>
        </w:tc>
        <w:tc>
          <w:tcPr>
            <w:tcW w:w="1984" w:type="dxa"/>
          </w:tcPr>
          <w:p w14:paraId="03CBB0E8" w14:textId="77777777" w:rsidR="006C73DD" w:rsidRPr="00A070F9" w:rsidRDefault="006C73DD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C73DD" w:rsidRPr="00A070F9" w14:paraId="4F167ADE" w14:textId="77777777" w:rsidTr="00A16051">
        <w:tc>
          <w:tcPr>
            <w:tcW w:w="7225" w:type="dxa"/>
          </w:tcPr>
          <w:p w14:paraId="31A1DE27" w14:textId="77777777" w:rsidR="006C73DD" w:rsidRPr="00A070F9" w:rsidRDefault="006C73DD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>Badanie wstępn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1984" w:type="dxa"/>
          </w:tcPr>
          <w:p w14:paraId="29D442E1" w14:textId="77777777" w:rsidR="006C73DD" w:rsidRPr="00A070F9" w:rsidRDefault="006C73DD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C73DD" w:rsidRPr="00A070F9" w14:paraId="1A2BB847" w14:textId="77777777" w:rsidTr="00A16051">
        <w:tc>
          <w:tcPr>
            <w:tcW w:w="7225" w:type="dxa"/>
          </w:tcPr>
          <w:p w14:paraId="2C747B47" w14:textId="77777777" w:rsidR="006C73DD" w:rsidRPr="00A070F9" w:rsidRDefault="006C73DD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Badanie wstępne </w:t>
            </w:r>
            <w:r w:rsidRPr="000F6186">
              <w:rPr>
                <w:rFonts w:eastAsia="Times New Roman" w:cstheme="minorHAnsi"/>
                <w:lang w:eastAsia="pl-PL"/>
              </w:rPr>
              <w:t>do pracy przy monitorze powyżej 4h dziennie</w:t>
            </w:r>
          </w:p>
        </w:tc>
        <w:tc>
          <w:tcPr>
            <w:tcW w:w="1984" w:type="dxa"/>
          </w:tcPr>
          <w:p w14:paraId="0BAA2A76" w14:textId="77777777" w:rsidR="006C73DD" w:rsidRPr="00A070F9" w:rsidRDefault="006C73DD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C73DD" w:rsidRPr="00A070F9" w14:paraId="733F8741" w14:textId="77777777" w:rsidTr="00A16051">
        <w:tc>
          <w:tcPr>
            <w:tcW w:w="7225" w:type="dxa"/>
          </w:tcPr>
          <w:p w14:paraId="1A49333E" w14:textId="77777777" w:rsidR="006C73DD" w:rsidRPr="00A070F9" w:rsidRDefault="006C73DD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>Badanie kontrolne</w:t>
            </w:r>
          </w:p>
        </w:tc>
        <w:tc>
          <w:tcPr>
            <w:tcW w:w="1984" w:type="dxa"/>
          </w:tcPr>
          <w:p w14:paraId="053F94E3" w14:textId="77777777" w:rsidR="006C73DD" w:rsidRPr="00A070F9" w:rsidRDefault="006C73DD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D7E41" w:rsidRPr="00A070F9" w14:paraId="14E81DCC" w14:textId="77777777" w:rsidTr="0007202B">
        <w:tc>
          <w:tcPr>
            <w:tcW w:w="9209" w:type="dxa"/>
            <w:gridSpan w:val="2"/>
          </w:tcPr>
          <w:p w14:paraId="6A853FA9" w14:textId="5A09607F" w:rsidR="008D7E41" w:rsidRPr="00A070F9" w:rsidRDefault="008D7E41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>Inne badania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,</w:t>
            </w:r>
            <w:r w:rsidRPr="00A070F9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w tym dodatkowe niezbędne do orzeczenia zdolności/ braku zdolności do pracy na wskazanym stanowisku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:</w:t>
            </w:r>
          </w:p>
        </w:tc>
      </w:tr>
      <w:tr w:rsidR="00BB4CC6" w:rsidRPr="00A070F9" w14:paraId="5C70E980" w14:textId="77777777" w:rsidTr="00A16051">
        <w:tc>
          <w:tcPr>
            <w:tcW w:w="7225" w:type="dxa"/>
          </w:tcPr>
          <w:p w14:paraId="23DF192D" w14:textId="7017D510" w:rsidR="00BB4CC6" w:rsidRPr="00A070F9" w:rsidRDefault="00BB4CC6" w:rsidP="00BB4CC6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Morfologia  z rozmazem</w:t>
            </w:r>
          </w:p>
        </w:tc>
        <w:tc>
          <w:tcPr>
            <w:tcW w:w="1984" w:type="dxa"/>
          </w:tcPr>
          <w:p w14:paraId="40D592E3" w14:textId="77777777" w:rsidR="00BB4CC6" w:rsidRPr="00A070F9" w:rsidRDefault="00BB4CC6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BB4CC6" w:rsidRPr="00A070F9" w14:paraId="05669458" w14:textId="77777777" w:rsidTr="00A16051">
        <w:tc>
          <w:tcPr>
            <w:tcW w:w="7225" w:type="dxa"/>
          </w:tcPr>
          <w:p w14:paraId="6E9945D1" w14:textId="14202A8E" w:rsidR="00BB4CC6" w:rsidRDefault="00BB4CC6" w:rsidP="00BB4CC6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Transaminanzy </w:t>
            </w:r>
          </w:p>
        </w:tc>
        <w:tc>
          <w:tcPr>
            <w:tcW w:w="1984" w:type="dxa"/>
          </w:tcPr>
          <w:p w14:paraId="0918544C" w14:textId="77777777" w:rsidR="00BB4CC6" w:rsidRPr="00A070F9" w:rsidRDefault="00BB4CC6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BB4CC6" w:rsidRPr="00A070F9" w14:paraId="5528E18D" w14:textId="77777777" w:rsidTr="00A16051">
        <w:tc>
          <w:tcPr>
            <w:tcW w:w="7225" w:type="dxa"/>
          </w:tcPr>
          <w:p w14:paraId="397D1447" w14:textId="3B243E54" w:rsidR="00BB4CC6" w:rsidRDefault="00BB4CC6" w:rsidP="00BB4CC6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Bilirubina</w:t>
            </w:r>
          </w:p>
        </w:tc>
        <w:tc>
          <w:tcPr>
            <w:tcW w:w="1984" w:type="dxa"/>
          </w:tcPr>
          <w:p w14:paraId="0E7FBAAB" w14:textId="77777777" w:rsidR="00BB4CC6" w:rsidRPr="00A070F9" w:rsidRDefault="00BB4CC6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BB4CC6" w:rsidRPr="00A070F9" w14:paraId="3FA8CE62" w14:textId="77777777" w:rsidTr="00A16051">
        <w:tc>
          <w:tcPr>
            <w:tcW w:w="7225" w:type="dxa"/>
          </w:tcPr>
          <w:p w14:paraId="6CCE706F" w14:textId="1DAAA929" w:rsidR="00BB4CC6" w:rsidRDefault="00BB4CC6" w:rsidP="00BB4CC6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Glukoza</w:t>
            </w:r>
          </w:p>
        </w:tc>
        <w:tc>
          <w:tcPr>
            <w:tcW w:w="1984" w:type="dxa"/>
          </w:tcPr>
          <w:p w14:paraId="46BC44D1" w14:textId="77777777" w:rsidR="00BB4CC6" w:rsidRPr="00A070F9" w:rsidRDefault="00BB4CC6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BB4CC6" w:rsidRPr="00A070F9" w14:paraId="29A54617" w14:textId="77777777" w:rsidTr="00A16051">
        <w:tc>
          <w:tcPr>
            <w:tcW w:w="7225" w:type="dxa"/>
          </w:tcPr>
          <w:p w14:paraId="76278375" w14:textId="1BBA75EF" w:rsidR="00BB4CC6" w:rsidRDefault="00BB4CC6" w:rsidP="00BB4CC6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Cholesterol</w:t>
            </w:r>
          </w:p>
        </w:tc>
        <w:tc>
          <w:tcPr>
            <w:tcW w:w="1984" w:type="dxa"/>
          </w:tcPr>
          <w:p w14:paraId="64EB1584" w14:textId="77777777" w:rsidR="00BB4CC6" w:rsidRPr="00A070F9" w:rsidRDefault="00BB4CC6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BB4CC6" w:rsidRPr="00A070F9" w14:paraId="1CCF9217" w14:textId="77777777" w:rsidTr="00A16051">
        <w:tc>
          <w:tcPr>
            <w:tcW w:w="7225" w:type="dxa"/>
          </w:tcPr>
          <w:p w14:paraId="306E4153" w14:textId="216EFCA7" w:rsidR="00BB4CC6" w:rsidRDefault="00BB4CC6" w:rsidP="00BB4CC6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EKG</w:t>
            </w:r>
          </w:p>
        </w:tc>
        <w:tc>
          <w:tcPr>
            <w:tcW w:w="1984" w:type="dxa"/>
          </w:tcPr>
          <w:p w14:paraId="10CCD337" w14:textId="77777777" w:rsidR="00BB4CC6" w:rsidRPr="00A070F9" w:rsidRDefault="00BB4CC6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BB4CC6" w:rsidRPr="00A070F9" w14:paraId="4A111131" w14:textId="77777777" w:rsidTr="00A16051">
        <w:tc>
          <w:tcPr>
            <w:tcW w:w="7225" w:type="dxa"/>
          </w:tcPr>
          <w:p w14:paraId="3ADD2E8B" w14:textId="6EC6F642" w:rsidR="00BB4CC6" w:rsidRDefault="00BB4CC6" w:rsidP="00BB4CC6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RTG klatki piersiowej</w:t>
            </w:r>
          </w:p>
        </w:tc>
        <w:tc>
          <w:tcPr>
            <w:tcW w:w="1984" w:type="dxa"/>
          </w:tcPr>
          <w:p w14:paraId="524F5F8A" w14:textId="77777777" w:rsidR="00BB4CC6" w:rsidRPr="00A070F9" w:rsidRDefault="00BB4CC6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BB4CC6" w:rsidRPr="00A070F9" w14:paraId="7D5B2EF3" w14:textId="77777777" w:rsidTr="00A16051">
        <w:tc>
          <w:tcPr>
            <w:tcW w:w="7225" w:type="dxa"/>
          </w:tcPr>
          <w:p w14:paraId="4F3F4658" w14:textId="1232D3F4" w:rsidR="00BB4CC6" w:rsidRDefault="00BB4CC6" w:rsidP="00BB4CC6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Badanie okulistyczne</w:t>
            </w:r>
          </w:p>
        </w:tc>
        <w:tc>
          <w:tcPr>
            <w:tcW w:w="1984" w:type="dxa"/>
          </w:tcPr>
          <w:p w14:paraId="497A8C0A" w14:textId="77777777" w:rsidR="00BB4CC6" w:rsidRPr="00A070F9" w:rsidRDefault="00BB4CC6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BB4CC6" w:rsidRPr="00A070F9" w14:paraId="537038C3" w14:textId="77777777" w:rsidTr="00A16051">
        <w:tc>
          <w:tcPr>
            <w:tcW w:w="7225" w:type="dxa"/>
          </w:tcPr>
          <w:p w14:paraId="01426F1D" w14:textId="24A012D4" w:rsidR="00BB4CC6" w:rsidRDefault="00BB4CC6" w:rsidP="00BB4CC6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Badanie laryngologiczne</w:t>
            </w:r>
          </w:p>
        </w:tc>
        <w:tc>
          <w:tcPr>
            <w:tcW w:w="1984" w:type="dxa"/>
          </w:tcPr>
          <w:p w14:paraId="6CAD67B3" w14:textId="77777777" w:rsidR="00BB4CC6" w:rsidRPr="00A070F9" w:rsidRDefault="00BB4CC6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BB4CC6" w:rsidRPr="00A070F9" w14:paraId="3DC05604" w14:textId="77777777" w:rsidTr="00A16051">
        <w:tc>
          <w:tcPr>
            <w:tcW w:w="7225" w:type="dxa"/>
          </w:tcPr>
          <w:p w14:paraId="78086DCD" w14:textId="66885991" w:rsidR="00BB4CC6" w:rsidRDefault="00BB4CC6" w:rsidP="00BB4CC6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Badanie neurologiczne</w:t>
            </w:r>
          </w:p>
        </w:tc>
        <w:tc>
          <w:tcPr>
            <w:tcW w:w="1984" w:type="dxa"/>
          </w:tcPr>
          <w:p w14:paraId="76693918" w14:textId="77777777" w:rsidR="00BB4CC6" w:rsidRPr="00A070F9" w:rsidRDefault="00BB4CC6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BB4CC6" w:rsidRPr="00A070F9" w14:paraId="12BF3D53" w14:textId="77777777" w:rsidTr="00A16051">
        <w:tc>
          <w:tcPr>
            <w:tcW w:w="7225" w:type="dxa"/>
          </w:tcPr>
          <w:p w14:paraId="02725F44" w14:textId="37935434" w:rsidR="00BB4CC6" w:rsidRDefault="00BB4CC6" w:rsidP="00BB4CC6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Badanie psychologiczne/psychotechniczne - kierowca</w:t>
            </w:r>
          </w:p>
        </w:tc>
        <w:tc>
          <w:tcPr>
            <w:tcW w:w="1984" w:type="dxa"/>
          </w:tcPr>
          <w:p w14:paraId="78BD56FE" w14:textId="77777777" w:rsidR="00BB4CC6" w:rsidRPr="00A070F9" w:rsidRDefault="00BB4CC6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469D8" w:rsidRPr="00A070F9" w14:paraId="35970E37" w14:textId="77777777" w:rsidTr="00E1788F">
        <w:tc>
          <w:tcPr>
            <w:tcW w:w="9209" w:type="dxa"/>
            <w:gridSpan w:val="2"/>
          </w:tcPr>
          <w:p w14:paraId="014B01F7" w14:textId="59060835" w:rsidR="001469D8" w:rsidRPr="00A070F9" w:rsidRDefault="001469D8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Badania w ramach profilaktyki poekspozycyjnej</w:t>
            </w:r>
          </w:p>
        </w:tc>
      </w:tr>
      <w:tr w:rsidR="001469D8" w:rsidRPr="00A070F9" w14:paraId="173C52C5" w14:textId="77777777" w:rsidTr="00A16051">
        <w:tc>
          <w:tcPr>
            <w:tcW w:w="7225" w:type="dxa"/>
          </w:tcPr>
          <w:p w14:paraId="175A7795" w14:textId="1497AEAB" w:rsidR="001469D8" w:rsidRDefault="001469D8" w:rsidP="00337BB1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Badanie lekarskie</w:t>
            </w:r>
          </w:p>
        </w:tc>
        <w:tc>
          <w:tcPr>
            <w:tcW w:w="1984" w:type="dxa"/>
          </w:tcPr>
          <w:p w14:paraId="04AA6048" w14:textId="77777777" w:rsidR="001469D8" w:rsidRPr="00A070F9" w:rsidRDefault="001469D8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1469D8" w:rsidRPr="00A070F9" w14:paraId="2DF2E44E" w14:textId="77777777" w:rsidTr="00A16051">
        <w:tc>
          <w:tcPr>
            <w:tcW w:w="7225" w:type="dxa"/>
          </w:tcPr>
          <w:p w14:paraId="0C0F594A" w14:textId="12E94C70" w:rsidR="001469D8" w:rsidRDefault="00337BB1" w:rsidP="00337BB1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aHBS</w:t>
            </w:r>
          </w:p>
        </w:tc>
        <w:tc>
          <w:tcPr>
            <w:tcW w:w="1984" w:type="dxa"/>
          </w:tcPr>
          <w:p w14:paraId="43E11BC3" w14:textId="77777777" w:rsidR="001469D8" w:rsidRPr="00A070F9" w:rsidRDefault="001469D8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37BB1" w:rsidRPr="00A070F9" w14:paraId="77D6E861" w14:textId="77777777" w:rsidTr="00A16051">
        <w:tc>
          <w:tcPr>
            <w:tcW w:w="7225" w:type="dxa"/>
          </w:tcPr>
          <w:p w14:paraId="5AF47EA5" w14:textId="1B262EB8" w:rsidR="00337BB1" w:rsidRDefault="00337BB1" w:rsidP="00337BB1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aHCV</w:t>
            </w:r>
          </w:p>
        </w:tc>
        <w:tc>
          <w:tcPr>
            <w:tcW w:w="1984" w:type="dxa"/>
          </w:tcPr>
          <w:p w14:paraId="70AB5488" w14:textId="77777777" w:rsidR="00337BB1" w:rsidRPr="00A070F9" w:rsidRDefault="00337BB1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37BB1" w:rsidRPr="00A070F9" w14:paraId="55AAC235" w14:textId="77777777" w:rsidTr="00A16051">
        <w:tc>
          <w:tcPr>
            <w:tcW w:w="7225" w:type="dxa"/>
          </w:tcPr>
          <w:p w14:paraId="650AD190" w14:textId="7384290D" w:rsidR="00337BB1" w:rsidRDefault="00337BB1" w:rsidP="00337BB1">
            <w:pPr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aHIV</w:t>
            </w:r>
          </w:p>
        </w:tc>
        <w:tc>
          <w:tcPr>
            <w:tcW w:w="1984" w:type="dxa"/>
          </w:tcPr>
          <w:p w14:paraId="6B166843" w14:textId="77777777" w:rsidR="00337BB1" w:rsidRPr="00A070F9" w:rsidRDefault="00337BB1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37BB1" w:rsidRPr="00A070F9" w14:paraId="3E1ACC7C" w14:textId="77777777" w:rsidTr="00A16051">
        <w:tc>
          <w:tcPr>
            <w:tcW w:w="7225" w:type="dxa"/>
          </w:tcPr>
          <w:p w14:paraId="65F65093" w14:textId="469F417E" w:rsidR="00337BB1" w:rsidRDefault="00337BB1" w:rsidP="001469D8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</w:tcPr>
          <w:p w14:paraId="357E01E0" w14:textId="77777777" w:rsidR="00337BB1" w:rsidRPr="00A070F9" w:rsidRDefault="00337BB1" w:rsidP="006C73DD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bookmarkEnd w:id="1"/>
    </w:tbl>
    <w:p w14:paraId="27CBE810" w14:textId="77777777" w:rsidR="000F6186" w:rsidRPr="00A070F9" w:rsidRDefault="000F6186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927631" w14:textId="77777777" w:rsidR="00223282" w:rsidRPr="00A070F9" w:rsidRDefault="00223282" w:rsidP="00F9692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A070F9">
        <w:rPr>
          <w:rFonts w:cstheme="minorHAnsi"/>
          <w:b/>
          <w:sz w:val="24"/>
          <w:szCs w:val="24"/>
        </w:rPr>
        <w:t xml:space="preserve">§ </w:t>
      </w:r>
      <w:r w:rsidR="00F9692A">
        <w:rPr>
          <w:rFonts w:cstheme="minorHAnsi"/>
          <w:b/>
          <w:sz w:val="24"/>
          <w:szCs w:val="24"/>
        </w:rPr>
        <w:t>7.</w:t>
      </w:r>
    </w:p>
    <w:p w14:paraId="11CD217A" w14:textId="77777777" w:rsidR="00223282" w:rsidRPr="00A070F9" w:rsidRDefault="00223282" w:rsidP="00F9692A">
      <w:pPr>
        <w:widowControl w:val="0"/>
        <w:numPr>
          <w:ilvl w:val="0"/>
          <w:numId w:val="5"/>
        </w:numPr>
        <w:tabs>
          <w:tab w:val="left" w:pos="283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>Należnoś</w:t>
      </w:r>
      <w:r w:rsidR="001807E7" w:rsidRPr="00A070F9">
        <w:rPr>
          <w:rFonts w:cstheme="minorHAnsi"/>
          <w:sz w:val="24"/>
          <w:szCs w:val="24"/>
        </w:rPr>
        <w:t>ci</w:t>
      </w:r>
      <w:r w:rsidRPr="00A070F9">
        <w:rPr>
          <w:rFonts w:cstheme="minorHAnsi"/>
          <w:sz w:val="24"/>
          <w:szCs w:val="24"/>
        </w:rPr>
        <w:t xml:space="preserve"> wymieniona w § 7 płatn</w:t>
      </w:r>
      <w:r w:rsidR="001807E7" w:rsidRPr="00A070F9">
        <w:rPr>
          <w:rFonts w:cstheme="minorHAnsi"/>
          <w:sz w:val="24"/>
          <w:szCs w:val="24"/>
        </w:rPr>
        <w:t>e</w:t>
      </w:r>
      <w:r w:rsidRPr="00A070F9">
        <w:rPr>
          <w:rFonts w:cstheme="minorHAnsi"/>
          <w:sz w:val="24"/>
          <w:szCs w:val="24"/>
        </w:rPr>
        <w:t xml:space="preserve"> będ</w:t>
      </w:r>
      <w:r w:rsidR="001807E7" w:rsidRPr="00A070F9">
        <w:rPr>
          <w:rFonts w:cstheme="minorHAnsi"/>
          <w:sz w:val="24"/>
          <w:szCs w:val="24"/>
        </w:rPr>
        <w:t>ą</w:t>
      </w:r>
      <w:r w:rsidR="00DF125D" w:rsidRPr="00A070F9">
        <w:rPr>
          <w:rFonts w:cstheme="minorHAnsi"/>
          <w:sz w:val="24"/>
          <w:szCs w:val="24"/>
        </w:rPr>
        <w:t xml:space="preserve"> na rachunek bankowy Wykonawcy w banku</w:t>
      </w:r>
      <w:r w:rsidRPr="00A070F9">
        <w:rPr>
          <w:rFonts w:cstheme="minorHAnsi"/>
          <w:sz w:val="24"/>
          <w:szCs w:val="24"/>
        </w:rPr>
        <w:t>:</w:t>
      </w:r>
      <w:r w:rsidR="00DF125D" w:rsidRPr="00A070F9">
        <w:rPr>
          <w:rFonts w:cstheme="minorHAnsi"/>
          <w:sz w:val="24"/>
          <w:szCs w:val="24"/>
        </w:rPr>
        <w:t xml:space="preserve"> ……………….. o numerze ………………………………………………………………………………………………..</w:t>
      </w:r>
    </w:p>
    <w:p w14:paraId="0589F979" w14:textId="77777777" w:rsidR="00DF125D" w:rsidRPr="00A070F9" w:rsidRDefault="00223282" w:rsidP="00F9692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 xml:space="preserve">po doręczeniu </w:t>
      </w:r>
      <w:r w:rsidR="00DF125D" w:rsidRPr="00A070F9">
        <w:rPr>
          <w:rFonts w:cstheme="minorHAnsi"/>
          <w:sz w:val="24"/>
          <w:szCs w:val="24"/>
        </w:rPr>
        <w:t xml:space="preserve">Wykonawcy </w:t>
      </w:r>
      <w:r w:rsidRPr="00A070F9">
        <w:rPr>
          <w:rFonts w:cstheme="minorHAnsi"/>
          <w:sz w:val="24"/>
          <w:szCs w:val="24"/>
        </w:rPr>
        <w:t>orzeczenia lekarskiego</w:t>
      </w:r>
      <w:r w:rsidR="00DF125D" w:rsidRPr="00A070F9">
        <w:rPr>
          <w:rFonts w:cstheme="minorHAnsi"/>
          <w:sz w:val="24"/>
          <w:szCs w:val="24"/>
        </w:rPr>
        <w:t>,</w:t>
      </w:r>
    </w:p>
    <w:p w14:paraId="19345A9F" w14:textId="77777777" w:rsidR="00223282" w:rsidRDefault="00223282" w:rsidP="00F9692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>na podstawie faktury</w:t>
      </w:r>
      <w:r w:rsidR="001807E7" w:rsidRPr="00A070F9">
        <w:rPr>
          <w:rFonts w:cstheme="minorHAnsi"/>
          <w:sz w:val="24"/>
          <w:szCs w:val="24"/>
        </w:rPr>
        <w:t xml:space="preserve">/rachunku </w:t>
      </w:r>
      <w:r w:rsidRPr="00A070F9">
        <w:rPr>
          <w:rFonts w:cstheme="minorHAnsi"/>
          <w:sz w:val="24"/>
          <w:szCs w:val="24"/>
        </w:rPr>
        <w:t xml:space="preserve">, przelewem na konto Zleceniobiorcy, w ciągu 14 dni od daty złożenia rachunku u </w:t>
      </w:r>
      <w:r w:rsidR="00DF125D" w:rsidRPr="00A070F9">
        <w:rPr>
          <w:rFonts w:cstheme="minorHAnsi"/>
          <w:sz w:val="24"/>
          <w:szCs w:val="24"/>
        </w:rPr>
        <w:t>Wykonawcy</w:t>
      </w:r>
      <w:r w:rsidRPr="00A070F9">
        <w:rPr>
          <w:rFonts w:cstheme="minorHAnsi"/>
          <w:sz w:val="24"/>
          <w:szCs w:val="24"/>
        </w:rPr>
        <w:t>.</w:t>
      </w:r>
    </w:p>
    <w:p w14:paraId="08853A11" w14:textId="77777777" w:rsidR="000F6186" w:rsidRPr="000F6186" w:rsidRDefault="000F6186" w:rsidP="00F9692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Dane do faktury ……………………..</w:t>
      </w:r>
    </w:p>
    <w:p w14:paraId="7A114968" w14:textId="77777777" w:rsidR="00223282" w:rsidRPr="00A070F9" w:rsidRDefault="00223282" w:rsidP="00F9692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070F9">
        <w:rPr>
          <w:rFonts w:cstheme="minorHAnsi"/>
          <w:b/>
          <w:sz w:val="24"/>
          <w:szCs w:val="24"/>
        </w:rPr>
        <w:t xml:space="preserve">§ </w:t>
      </w:r>
      <w:r w:rsidR="00F9692A">
        <w:rPr>
          <w:rFonts w:cstheme="minorHAnsi"/>
          <w:b/>
          <w:sz w:val="24"/>
          <w:szCs w:val="24"/>
        </w:rPr>
        <w:t>8</w:t>
      </w:r>
    </w:p>
    <w:p w14:paraId="043A1392" w14:textId="77777777" w:rsidR="00223282" w:rsidRPr="00A070F9" w:rsidRDefault="00223282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 xml:space="preserve">Umowa zostaje zawarta na czas </w:t>
      </w:r>
      <w:r w:rsidR="00DF125D" w:rsidRPr="00A070F9">
        <w:rPr>
          <w:rFonts w:cstheme="minorHAnsi"/>
          <w:sz w:val="24"/>
          <w:szCs w:val="24"/>
        </w:rPr>
        <w:t xml:space="preserve">od </w:t>
      </w:r>
      <w:r w:rsidR="00A16051">
        <w:rPr>
          <w:rFonts w:cstheme="minorHAnsi"/>
          <w:sz w:val="24"/>
          <w:szCs w:val="24"/>
        </w:rPr>
        <w:t>………………………</w:t>
      </w:r>
      <w:r w:rsidR="00DF125D" w:rsidRPr="00A070F9">
        <w:rPr>
          <w:rFonts w:cstheme="minorHAnsi"/>
          <w:sz w:val="24"/>
          <w:szCs w:val="24"/>
        </w:rPr>
        <w:t xml:space="preserve"> r. do </w:t>
      </w:r>
      <w:r w:rsidR="00A16051">
        <w:rPr>
          <w:rFonts w:cstheme="minorHAnsi"/>
          <w:sz w:val="24"/>
          <w:szCs w:val="24"/>
        </w:rPr>
        <w:t>……………………….</w:t>
      </w:r>
      <w:r w:rsidR="00DF125D" w:rsidRPr="00A070F9">
        <w:rPr>
          <w:rFonts w:cstheme="minorHAnsi"/>
          <w:sz w:val="24"/>
          <w:szCs w:val="24"/>
        </w:rPr>
        <w:t xml:space="preserve"> r.</w:t>
      </w:r>
      <w:r w:rsidRPr="00A070F9">
        <w:rPr>
          <w:rFonts w:cstheme="minorHAnsi"/>
          <w:sz w:val="24"/>
          <w:szCs w:val="24"/>
        </w:rPr>
        <w:t>.</w:t>
      </w:r>
    </w:p>
    <w:p w14:paraId="430D7406" w14:textId="77777777" w:rsidR="00223282" w:rsidRPr="00A070F9" w:rsidRDefault="00223282" w:rsidP="00F9692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070F9">
        <w:rPr>
          <w:rFonts w:cstheme="minorHAnsi"/>
          <w:b/>
          <w:sz w:val="24"/>
          <w:szCs w:val="24"/>
        </w:rPr>
        <w:t xml:space="preserve">§ </w:t>
      </w:r>
      <w:r w:rsidR="00F9692A">
        <w:rPr>
          <w:rFonts w:cstheme="minorHAnsi"/>
          <w:b/>
          <w:sz w:val="24"/>
          <w:szCs w:val="24"/>
        </w:rPr>
        <w:t>9</w:t>
      </w:r>
    </w:p>
    <w:p w14:paraId="7628D58E" w14:textId="77777777" w:rsidR="00A070F9" w:rsidRPr="00A070F9" w:rsidRDefault="00223282" w:rsidP="00F9692A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>Wszelkie zmiany lub uzupełnienia umowy mogą być dokonane wyłącznie w formie pisemnej, w formie aneksów do umowy pod rygorem nieważności.</w:t>
      </w:r>
    </w:p>
    <w:p w14:paraId="17959E73" w14:textId="2D6B46ED" w:rsidR="00223282" w:rsidRPr="00A070F9" w:rsidRDefault="00223282" w:rsidP="00F9692A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>W sprawach nie unormowanych niniejszą umową mają zastosowanie przepisy ustawy</w:t>
      </w:r>
      <w:r w:rsidR="00A070F9" w:rsidRPr="00A070F9">
        <w:rPr>
          <w:rFonts w:cstheme="minorHAnsi"/>
          <w:sz w:val="24"/>
          <w:szCs w:val="24"/>
        </w:rPr>
        <w:t xml:space="preserve"> </w:t>
      </w:r>
      <w:r w:rsidRPr="00A070F9">
        <w:rPr>
          <w:rFonts w:cstheme="minorHAnsi"/>
          <w:sz w:val="24"/>
          <w:szCs w:val="24"/>
        </w:rPr>
        <w:t xml:space="preserve"> </w:t>
      </w:r>
      <w:r w:rsidR="006C73DD">
        <w:rPr>
          <w:rFonts w:cstheme="minorHAnsi"/>
          <w:sz w:val="24"/>
          <w:szCs w:val="24"/>
        </w:rPr>
        <w:br/>
      </w:r>
      <w:r w:rsidRPr="00A070F9">
        <w:rPr>
          <w:rFonts w:cstheme="minorHAnsi"/>
          <w:sz w:val="24"/>
          <w:szCs w:val="24"/>
        </w:rPr>
        <w:t>z dnia 27.06.1997</w:t>
      </w:r>
      <w:r w:rsidR="005E21D7">
        <w:rPr>
          <w:rFonts w:cstheme="minorHAnsi"/>
          <w:sz w:val="24"/>
          <w:szCs w:val="24"/>
        </w:rPr>
        <w:t xml:space="preserve"> </w:t>
      </w:r>
      <w:r w:rsidRPr="00A070F9">
        <w:rPr>
          <w:rFonts w:cstheme="minorHAnsi"/>
          <w:sz w:val="24"/>
          <w:szCs w:val="24"/>
        </w:rPr>
        <w:t>r</w:t>
      </w:r>
      <w:r w:rsidR="005E21D7">
        <w:rPr>
          <w:rFonts w:cstheme="minorHAnsi"/>
          <w:sz w:val="24"/>
          <w:szCs w:val="24"/>
        </w:rPr>
        <w:t>.</w:t>
      </w:r>
      <w:r w:rsidRPr="00A070F9">
        <w:rPr>
          <w:rFonts w:cstheme="minorHAnsi"/>
          <w:sz w:val="24"/>
          <w:szCs w:val="24"/>
        </w:rPr>
        <w:t xml:space="preserve"> o służbie medycyny pracy i przepisy kodeksu cywilnego.</w:t>
      </w:r>
    </w:p>
    <w:p w14:paraId="61EC70FA" w14:textId="77777777" w:rsidR="00223282" w:rsidRPr="00A070F9" w:rsidRDefault="00A070F9" w:rsidP="00F9692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070F9">
        <w:rPr>
          <w:rFonts w:cstheme="minorHAnsi"/>
          <w:b/>
          <w:sz w:val="24"/>
          <w:szCs w:val="24"/>
        </w:rPr>
        <w:t>§ 1</w:t>
      </w:r>
      <w:r w:rsidR="00F9692A">
        <w:rPr>
          <w:rFonts w:cstheme="minorHAnsi"/>
          <w:b/>
          <w:sz w:val="24"/>
          <w:szCs w:val="24"/>
        </w:rPr>
        <w:t>0</w:t>
      </w:r>
    </w:p>
    <w:p w14:paraId="46B7006F" w14:textId="77777777" w:rsidR="00223282" w:rsidRPr="00A070F9" w:rsidRDefault="00223282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>Lekarz przeprowadzający badania profilaktyczne może poszerzyć jego zakres o dodatkowe specjalistyczne badania konsultacyjne oraz badania dodatkowe, a także wyznaczyć krótszy termin następnego badania, niż to określono we wskazówkach metodycznych, jeżeli stwierdzi, że jest to niezbędne dla prawidłowej oceny stanu zdrowia dokonywanej w celu wydania osobie przyjmowanej do pracy lub pracownikowi orzeczenia lekarskiego.</w:t>
      </w:r>
    </w:p>
    <w:p w14:paraId="75988574" w14:textId="77777777" w:rsidR="00223282" w:rsidRPr="00A070F9" w:rsidRDefault="00223282" w:rsidP="00F9692A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A070F9">
        <w:rPr>
          <w:rFonts w:cstheme="minorHAnsi"/>
          <w:b/>
          <w:sz w:val="24"/>
          <w:szCs w:val="24"/>
        </w:rPr>
        <w:t>§</w:t>
      </w:r>
      <w:r w:rsidR="00A070F9" w:rsidRPr="00A070F9">
        <w:rPr>
          <w:rFonts w:cstheme="minorHAnsi"/>
          <w:b/>
          <w:sz w:val="24"/>
          <w:szCs w:val="24"/>
        </w:rPr>
        <w:t xml:space="preserve"> 1</w:t>
      </w:r>
      <w:r w:rsidR="00F9692A">
        <w:rPr>
          <w:rFonts w:cstheme="minorHAnsi"/>
          <w:b/>
          <w:sz w:val="24"/>
          <w:szCs w:val="24"/>
        </w:rPr>
        <w:t>1</w:t>
      </w:r>
    </w:p>
    <w:p w14:paraId="774498E4" w14:textId="77777777" w:rsidR="00223282" w:rsidRPr="00A070F9" w:rsidRDefault="00223282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070F9">
        <w:rPr>
          <w:rFonts w:cstheme="minorHAnsi"/>
          <w:sz w:val="24"/>
          <w:szCs w:val="24"/>
        </w:rPr>
        <w:t>Niniejszą umowę sporządzono w 2 jednobrzmiących egzemplarzach po jednym egzemplarzu dla każdej ze stron.</w:t>
      </w:r>
    </w:p>
    <w:p w14:paraId="1DAA5672" w14:textId="77777777" w:rsidR="00223282" w:rsidRDefault="00223282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E0BF6A8" w14:textId="77777777" w:rsidR="005E21D7" w:rsidRDefault="005E21D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46B7F19" w14:textId="77777777" w:rsidR="005E21D7" w:rsidRDefault="005E21D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964C746" w14:textId="77777777" w:rsidR="005E21D7" w:rsidRDefault="005E21D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9254723" w14:textId="7173D56A" w:rsidR="005E21D7" w:rsidRPr="005E21D7" w:rsidRDefault="005E21D7" w:rsidP="005E21D7">
      <w:pPr>
        <w:tabs>
          <w:tab w:val="left" w:pos="7125"/>
        </w:tabs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5E21D7">
        <w:rPr>
          <w:rFonts w:cstheme="minorHAnsi"/>
          <w:b/>
          <w:bCs/>
          <w:sz w:val="24"/>
          <w:szCs w:val="24"/>
        </w:rPr>
        <w:t>Zamawiający:</w:t>
      </w:r>
      <w:r>
        <w:rPr>
          <w:rFonts w:cstheme="minorHAnsi"/>
          <w:b/>
          <w:bCs/>
          <w:sz w:val="24"/>
          <w:szCs w:val="24"/>
        </w:rPr>
        <w:tab/>
        <w:t xml:space="preserve">Wykonawca: </w:t>
      </w:r>
    </w:p>
    <w:p w14:paraId="7050BC16" w14:textId="77777777" w:rsidR="005E21D7" w:rsidRDefault="005E21D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66F6BA" w14:textId="77777777" w:rsidR="005E21D7" w:rsidRDefault="005E21D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1CCEA35" w14:textId="77777777" w:rsidR="005E21D7" w:rsidRDefault="005E21D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0264511" w14:textId="6C860684" w:rsidR="005E21D7" w:rsidRDefault="005E21D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………………………….</w:t>
      </w:r>
    </w:p>
    <w:p w14:paraId="5A198451" w14:textId="4DADC362" w:rsidR="005E21D7" w:rsidRDefault="005E21D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Dyrektor </w:t>
      </w:r>
    </w:p>
    <w:p w14:paraId="68304BA7" w14:textId="77777777" w:rsidR="005E21D7" w:rsidRDefault="005E21D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99E109" w14:textId="77777777" w:rsidR="005E21D7" w:rsidRDefault="005E21D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2236F59" w14:textId="77777777" w:rsidR="005E21D7" w:rsidRDefault="005E21D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4A86AA8" w14:textId="3E4D7CB7" w:rsidR="005E21D7" w:rsidRDefault="005E21D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…………….…………….</w:t>
      </w:r>
    </w:p>
    <w:p w14:paraId="1B05B0BA" w14:textId="1187733F" w:rsidR="005E21D7" w:rsidRPr="00A070F9" w:rsidRDefault="005E21D7" w:rsidP="00F9692A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Główny Księgowy</w:t>
      </w:r>
    </w:p>
    <w:sectPr w:rsidR="005E21D7" w:rsidRPr="00A070F9" w:rsidSect="009C7A23">
      <w:pgSz w:w="11906" w:h="16838"/>
      <w:pgMar w:top="1417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E1C21" w14:textId="77777777" w:rsidR="0057420A" w:rsidRDefault="0057420A" w:rsidP="00824F33">
      <w:pPr>
        <w:spacing w:after="0" w:line="240" w:lineRule="auto"/>
      </w:pPr>
      <w:r>
        <w:separator/>
      </w:r>
    </w:p>
  </w:endnote>
  <w:endnote w:type="continuationSeparator" w:id="0">
    <w:p w14:paraId="35F64A72" w14:textId="77777777" w:rsidR="0057420A" w:rsidRDefault="0057420A" w:rsidP="00824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42FC6" w14:textId="77777777" w:rsidR="0057420A" w:rsidRDefault="0057420A" w:rsidP="00824F33">
      <w:pPr>
        <w:spacing w:after="0" w:line="240" w:lineRule="auto"/>
      </w:pPr>
      <w:r>
        <w:separator/>
      </w:r>
    </w:p>
  </w:footnote>
  <w:footnote w:type="continuationSeparator" w:id="0">
    <w:p w14:paraId="10BC3A2D" w14:textId="77777777" w:rsidR="0057420A" w:rsidRDefault="0057420A" w:rsidP="00824F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823"/>
        </w:tabs>
        <w:ind w:left="82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2AAE1494"/>
    <w:multiLevelType w:val="hybridMultilevel"/>
    <w:tmpl w:val="46C09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600F3"/>
    <w:multiLevelType w:val="hybridMultilevel"/>
    <w:tmpl w:val="F73A1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41ECA"/>
    <w:multiLevelType w:val="hybridMultilevel"/>
    <w:tmpl w:val="F73A1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192F53"/>
    <w:multiLevelType w:val="hybridMultilevel"/>
    <w:tmpl w:val="74F68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4714232">
    <w:abstractNumId w:val="0"/>
  </w:num>
  <w:num w:numId="2" w16cid:durableId="669451573">
    <w:abstractNumId w:val="1"/>
  </w:num>
  <w:num w:numId="3" w16cid:durableId="2024429373">
    <w:abstractNumId w:val="2"/>
  </w:num>
  <w:num w:numId="4" w16cid:durableId="1903833795">
    <w:abstractNumId w:val="3"/>
  </w:num>
  <w:num w:numId="5" w16cid:durableId="1582372357">
    <w:abstractNumId w:val="4"/>
  </w:num>
  <w:num w:numId="6" w16cid:durableId="1693651433">
    <w:abstractNumId w:val="5"/>
  </w:num>
  <w:num w:numId="7" w16cid:durableId="1840850942">
    <w:abstractNumId w:val="6"/>
  </w:num>
  <w:num w:numId="8" w16cid:durableId="1769546992">
    <w:abstractNumId w:val="9"/>
  </w:num>
  <w:num w:numId="9" w16cid:durableId="867572202">
    <w:abstractNumId w:val="7"/>
  </w:num>
  <w:num w:numId="10" w16cid:durableId="20993249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C94"/>
    <w:rsid w:val="00052486"/>
    <w:rsid w:val="000A7763"/>
    <w:rsid w:val="000D7E3F"/>
    <w:rsid w:val="000E181E"/>
    <w:rsid w:val="000F6186"/>
    <w:rsid w:val="001469D8"/>
    <w:rsid w:val="00150FE2"/>
    <w:rsid w:val="001807E7"/>
    <w:rsid w:val="001A6E98"/>
    <w:rsid w:val="001B33CF"/>
    <w:rsid w:val="001D3803"/>
    <w:rsid w:val="0020004C"/>
    <w:rsid w:val="00207B7A"/>
    <w:rsid w:val="00223282"/>
    <w:rsid w:val="00292CC9"/>
    <w:rsid w:val="002A09A7"/>
    <w:rsid w:val="00322F3B"/>
    <w:rsid w:val="00336111"/>
    <w:rsid w:val="00337BB1"/>
    <w:rsid w:val="00382A35"/>
    <w:rsid w:val="003D6168"/>
    <w:rsid w:val="003E5462"/>
    <w:rsid w:val="003E7C28"/>
    <w:rsid w:val="003F3799"/>
    <w:rsid w:val="00404A03"/>
    <w:rsid w:val="00443422"/>
    <w:rsid w:val="004B560E"/>
    <w:rsid w:val="004E2A8D"/>
    <w:rsid w:val="00500F0B"/>
    <w:rsid w:val="00546263"/>
    <w:rsid w:val="00554A5A"/>
    <w:rsid w:val="0057420A"/>
    <w:rsid w:val="005851F2"/>
    <w:rsid w:val="005E21D7"/>
    <w:rsid w:val="006037E1"/>
    <w:rsid w:val="006171D8"/>
    <w:rsid w:val="00697E58"/>
    <w:rsid w:val="006C73DD"/>
    <w:rsid w:val="006D491E"/>
    <w:rsid w:val="006D67EC"/>
    <w:rsid w:val="00723173"/>
    <w:rsid w:val="00745C94"/>
    <w:rsid w:val="00750689"/>
    <w:rsid w:val="007C6CE8"/>
    <w:rsid w:val="008053D1"/>
    <w:rsid w:val="00817AE4"/>
    <w:rsid w:val="00824F33"/>
    <w:rsid w:val="008C2C06"/>
    <w:rsid w:val="008C588C"/>
    <w:rsid w:val="008D5C2C"/>
    <w:rsid w:val="008D7E41"/>
    <w:rsid w:val="008F6E47"/>
    <w:rsid w:val="00970F8E"/>
    <w:rsid w:val="00996A52"/>
    <w:rsid w:val="009C7A23"/>
    <w:rsid w:val="00A070F9"/>
    <w:rsid w:val="00A16051"/>
    <w:rsid w:val="00A8789A"/>
    <w:rsid w:val="00A927D6"/>
    <w:rsid w:val="00AB36CA"/>
    <w:rsid w:val="00B0522A"/>
    <w:rsid w:val="00B160AF"/>
    <w:rsid w:val="00BA2898"/>
    <w:rsid w:val="00BB4CC6"/>
    <w:rsid w:val="00C03953"/>
    <w:rsid w:val="00C529AE"/>
    <w:rsid w:val="00C65EC2"/>
    <w:rsid w:val="00CC5ACB"/>
    <w:rsid w:val="00CF2CAB"/>
    <w:rsid w:val="00D35A37"/>
    <w:rsid w:val="00D369DF"/>
    <w:rsid w:val="00D7700D"/>
    <w:rsid w:val="00D94C83"/>
    <w:rsid w:val="00DB0D95"/>
    <w:rsid w:val="00DF125D"/>
    <w:rsid w:val="00E0168F"/>
    <w:rsid w:val="00E11F14"/>
    <w:rsid w:val="00EA5A06"/>
    <w:rsid w:val="00F157EF"/>
    <w:rsid w:val="00F23A8F"/>
    <w:rsid w:val="00F56C10"/>
    <w:rsid w:val="00F853C3"/>
    <w:rsid w:val="00F9692A"/>
    <w:rsid w:val="00F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03737"/>
  <w15:chartTrackingRefBased/>
  <w15:docId w15:val="{E40DE2FB-0254-4B6D-B204-6F39E040E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45C94"/>
    <w:rPr>
      <w:color w:val="0000FF"/>
      <w:u w:val="single"/>
    </w:rPr>
  </w:style>
  <w:style w:type="table" w:styleId="Tabela-Siatka">
    <w:name w:val="Table Grid"/>
    <w:basedOn w:val="Standardowy"/>
    <w:uiPriority w:val="39"/>
    <w:rsid w:val="00336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12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89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24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F33"/>
  </w:style>
  <w:style w:type="paragraph" w:styleId="Stopka">
    <w:name w:val="footer"/>
    <w:basedOn w:val="Normalny"/>
    <w:link w:val="StopkaZnak"/>
    <w:uiPriority w:val="99"/>
    <w:unhideWhenUsed/>
    <w:rsid w:val="00824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4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9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5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7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7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0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61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83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07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9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99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2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7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91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1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22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0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1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44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83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8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8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4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24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8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5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63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0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25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2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71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7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0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94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83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3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58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8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27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2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5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6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0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4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1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22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8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8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8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11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3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03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86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15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15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04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8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13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47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6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0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8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95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22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7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9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57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5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9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0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69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9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6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86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7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57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6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03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46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35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60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0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1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45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8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92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92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0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7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9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4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3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35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1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44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8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5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0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3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56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93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7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4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56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0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05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78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9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51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9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60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5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72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7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0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57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7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0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0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2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548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03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740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015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66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01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85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30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5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57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158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49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386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81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200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00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63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47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28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874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15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31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16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027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10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429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991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002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360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491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66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700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395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0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31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428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42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02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361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28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86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71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10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963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64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1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54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75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32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54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01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1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55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58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482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143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59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43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49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36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09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84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27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692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14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343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179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53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49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97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335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646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30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41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74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121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89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484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85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25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65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99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62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71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48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40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14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54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04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32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11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31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62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78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51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4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3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34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6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7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2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5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1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89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96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7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0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52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9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29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0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43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73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55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1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29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45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6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6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7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96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1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9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0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7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01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4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17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32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0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2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2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1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77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5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2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82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0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5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0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7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64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6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6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2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59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60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6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0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8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2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9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7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94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8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2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62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9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4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1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74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5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1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3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17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3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1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52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57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5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1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2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3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71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0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06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0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22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9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6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2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39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0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07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2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5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2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5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0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24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19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8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3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14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92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8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4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6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8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7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91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3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82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2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56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66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3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74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9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7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11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7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5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1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6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65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2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07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75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33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6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6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9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8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54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57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0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07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66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5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53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09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97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7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39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58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2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6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7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5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3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04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9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23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8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24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8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8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0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7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992DE-C540-490F-B45F-2E823F15C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1008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Herbuś</dc:creator>
  <cp:keywords/>
  <dc:description/>
  <cp:lastModifiedBy>Agnieszka Herbuś</cp:lastModifiedBy>
  <cp:revision>3</cp:revision>
  <cp:lastPrinted>2024-12-02T10:53:00Z</cp:lastPrinted>
  <dcterms:created xsi:type="dcterms:W3CDTF">2025-12-03T11:45:00Z</dcterms:created>
  <dcterms:modified xsi:type="dcterms:W3CDTF">2025-12-03T11:58:00Z</dcterms:modified>
</cp:coreProperties>
</file>